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C7CB4" w14:textId="7ACEB06E" w:rsidR="00B35CD0" w:rsidRPr="002A4AA8" w:rsidRDefault="00FF04CA" w:rsidP="003249E1">
      <w:pPr>
        <w:pStyle w:val="Tytu"/>
        <w:spacing w:after="240"/>
        <w:jc w:val="both"/>
        <w:rPr>
          <w:rFonts w:ascii="Arial" w:hAnsi="Arial" w:cs="Arial"/>
          <w:b w:val="0"/>
          <w:i/>
          <w:sz w:val="20"/>
          <w:vertAlign w:val="superscript"/>
        </w:rPr>
      </w:pPr>
      <w:bookmarkStart w:id="0" w:name="_GoBack"/>
      <w:bookmarkEnd w:id="0"/>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216A56">
        <w:rPr>
          <w:rFonts w:ascii="Arial" w:hAnsi="Arial" w:cs="Arial"/>
          <w:b w:val="0"/>
          <w:i/>
          <w:noProof/>
          <w:sz w:val="20"/>
        </w:rPr>
        <w:t>5</w:t>
      </w:r>
      <w:r w:rsidR="00216A56"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6E674BA6" w:rsidR="009D490C" w:rsidRPr="002A4AA8" w:rsidRDefault="00BE1752" w:rsidP="00350F7A">
      <w:pPr>
        <w:spacing w:after="60"/>
        <w:jc w:val="both"/>
        <w:rPr>
          <w:rFonts w:ascii="Arial" w:hAnsi="Arial" w:cs="Arial"/>
          <w:sz w:val="20"/>
          <w:szCs w:val="20"/>
        </w:rPr>
      </w:pPr>
      <w:r>
        <w:rPr>
          <w:rFonts w:ascii="Arial" w:hAnsi="Arial" w:cs="Arial"/>
          <w:sz w:val="20"/>
          <w:szCs w:val="20"/>
        </w:rPr>
        <w:t>…</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Traktatu o funkcjonowaniu Unii Europejskiej (Dz. Urz. C 326 z 26.10.2012);</w:t>
      </w:r>
    </w:p>
    <w:p w14:paraId="5855A18C" w14:textId="7C036256" w:rsidR="0074511E" w:rsidRPr="00F2794F" w:rsidRDefault="00EC05C4" w:rsidP="00080A9C">
      <w:pPr>
        <w:numPr>
          <w:ilvl w:val="0"/>
          <w:numId w:val="34"/>
        </w:numPr>
        <w:spacing w:before="120" w:after="60"/>
        <w:ind w:left="357" w:hanging="357"/>
        <w:jc w:val="both"/>
        <w:rPr>
          <w:rFonts w:ascii="Arial" w:hAnsi="Arial" w:cs="Arial"/>
          <w:sz w:val="20"/>
          <w:szCs w:val="20"/>
        </w:rPr>
      </w:pPr>
      <w:bookmarkStart w:id="2" w:name="_Hlk120623760"/>
      <w:r w:rsidRPr="00F2794F">
        <w:rPr>
          <w:rFonts w:ascii="Arial" w:hAnsi="Arial" w:cs="Arial"/>
          <w:sz w:val="20"/>
          <w:szCs w:val="20"/>
        </w:rPr>
        <w:t xml:space="preserve">Rozporządzenia </w:t>
      </w:r>
      <w:r w:rsidR="00837F50" w:rsidRPr="00F2794F">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F2794F">
        <w:rPr>
          <w:rFonts w:ascii="Arial" w:hAnsi="Arial" w:cs="Arial"/>
          <w:sz w:val="20"/>
          <w:szCs w:val="20"/>
        </w:rPr>
        <w:lastRenderedPageBreak/>
        <w:t>rzecz Zarządzania Granicami i Polityki Wizowe</w:t>
      </w:r>
      <w:r w:rsidR="00406993" w:rsidRPr="00F2794F">
        <w:rPr>
          <w:rFonts w:ascii="Arial" w:hAnsi="Arial" w:cs="Arial"/>
          <w:sz w:val="20"/>
          <w:szCs w:val="20"/>
        </w:rPr>
        <w:t xml:space="preserve"> (Dz. Urz. UE L </w:t>
      </w:r>
      <w:r w:rsidR="00F82F10" w:rsidRPr="00F2794F">
        <w:rPr>
          <w:rFonts w:ascii="Arial" w:hAnsi="Arial" w:cs="Arial"/>
          <w:sz w:val="20"/>
          <w:szCs w:val="20"/>
        </w:rPr>
        <w:t xml:space="preserve">z 2021 r. Nr </w:t>
      </w:r>
      <w:r w:rsidR="003E01E9" w:rsidRPr="00F2794F">
        <w:rPr>
          <w:rFonts w:ascii="Arial" w:hAnsi="Arial" w:cs="Arial"/>
          <w:sz w:val="20"/>
          <w:szCs w:val="20"/>
        </w:rPr>
        <w:t>231</w:t>
      </w:r>
      <w:r w:rsidR="00F82F10" w:rsidRPr="00F2794F">
        <w:rPr>
          <w:rFonts w:ascii="Arial" w:hAnsi="Arial" w:cs="Arial"/>
          <w:sz w:val="20"/>
          <w:szCs w:val="20"/>
        </w:rPr>
        <w:t>,</w:t>
      </w:r>
      <w:r w:rsidR="009532B2" w:rsidRPr="00F2794F">
        <w:rPr>
          <w:rFonts w:ascii="Arial" w:hAnsi="Arial" w:cs="Arial"/>
          <w:sz w:val="20"/>
          <w:szCs w:val="20"/>
        </w:rPr>
        <w:t xml:space="preserve"> </w:t>
      </w:r>
      <w:r w:rsidR="00F82F10" w:rsidRPr="00F2794F">
        <w:rPr>
          <w:rFonts w:ascii="Arial" w:hAnsi="Arial" w:cs="Arial"/>
          <w:sz w:val="20"/>
          <w:szCs w:val="20"/>
        </w:rPr>
        <w:t xml:space="preserve"> </w:t>
      </w:r>
      <w:r w:rsidR="009532B2" w:rsidRPr="00F2794F">
        <w:rPr>
          <w:rFonts w:ascii="Arial" w:hAnsi="Arial" w:cs="Arial"/>
          <w:sz w:val="20"/>
          <w:szCs w:val="20"/>
        </w:rPr>
        <w:t>str.</w:t>
      </w:r>
      <w:r w:rsidR="003E01E9" w:rsidRPr="00F2794F">
        <w:rPr>
          <w:rFonts w:ascii="Arial" w:hAnsi="Arial" w:cs="Arial"/>
          <w:sz w:val="20"/>
          <w:szCs w:val="20"/>
        </w:rPr>
        <w:t xml:space="preserve"> 159)</w:t>
      </w:r>
      <w:r w:rsidR="00984EDE" w:rsidRPr="00F2794F">
        <w:rPr>
          <w:rFonts w:ascii="Arial" w:hAnsi="Arial" w:cs="Arial"/>
          <w:sz w:val="20"/>
          <w:szCs w:val="20"/>
        </w:rPr>
        <w:t>, zwane dalej rozporządzeniem 2021/1060</w:t>
      </w:r>
      <w:bookmarkEnd w:id="2"/>
      <w:r w:rsidR="00F84ABB" w:rsidRPr="00F2794F">
        <w:t xml:space="preserve"> </w:t>
      </w:r>
      <w:r w:rsidR="00F84ABB" w:rsidRPr="00F2794F">
        <w:rPr>
          <w:rFonts w:ascii="Arial" w:hAnsi="Arial" w:cs="Arial"/>
          <w:sz w:val="20"/>
          <w:szCs w:val="20"/>
        </w:rPr>
        <w:t>albo rozporządzeniem ogólnym</w:t>
      </w:r>
      <w:r w:rsidR="00DD6491" w:rsidRPr="00F2794F">
        <w:rPr>
          <w:rFonts w:ascii="Arial" w:hAnsi="Arial" w:cs="Arial"/>
          <w:sz w:val="20"/>
          <w:szCs w:val="20"/>
        </w:rPr>
        <w:t>;</w:t>
      </w:r>
      <w:r w:rsidR="007B1B6F" w:rsidRPr="00F2794F">
        <w:rPr>
          <w:rFonts w:ascii="Arial" w:hAnsi="Arial" w:cs="Arial"/>
          <w:sz w:val="20"/>
          <w:szCs w:val="20"/>
        </w:rPr>
        <w:t xml:space="preserve"> </w:t>
      </w:r>
    </w:p>
    <w:p w14:paraId="68234FC0" w14:textId="0E8AB51D" w:rsidR="00123A19" w:rsidRPr="00F2794F" w:rsidRDefault="00EC05C4"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 xml:space="preserve">Rozporządzenia </w:t>
      </w:r>
      <w:r w:rsidR="0074511E" w:rsidRPr="00F2794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2794F">
        <w:rPr>
          <w:rFonts w:ascii="Arial" w:hAnsi="Arial" w:cs="Arial"/>
          <w:sz w:val="20"/>
          <w:szCs w:val="20"/>
        </w:rPr>
        <w:t xml:space="preserve">z 2021 r. Nr </w:t>
      </w:r>
      <w:r w:rsidR="0074511E" w:rsidRPr="00F2794F">
        <w:rPr>
          <w:rFonts w:ascii="Arial" w:hAnsi="Arial" w:cs="Arial"/>
          <w:sz w:val="20"/>
          <w:szCs w:val="20"/>
        </w:rPr>
        <w:t>231, str. 21)</w:t>
      </w:r>
      <w:r w:rsidR="00DD6491" w:rsidRPr="00F2794F">
        <w:rPr>
          <w:rFonts w:ascii="Arial" w:hAnsi="Arial" w:cs="Arial"/>
          <w:sz w:val="20"/>
          <w:szCs w:val="20"/>
        </w:rPr>
        <w:t>;</w:t>
      </w:r>
      <w:r w:rsidR="0074511E" w:rsidRPr="00F2794F">
        <w:rPr>
          <w:rFonts w:ascii="Arial" w:hAnsi="Arial" w:cs="Arial"/>
          <w:sz w:val="20"/>
          <w:szCs w:val="20"/>
        </w:rPr>
        <w:t xml:space="preserve"> </w:t>
      </w:r>
    </w:p>
    <w:p w14:paraId="3BCC1151" w14:textId="569A4DC5" w:rsidR="00DD6491" w:rsidRPr="00F2794F" w:rsidRDefault="00DD6491" w:rsidP="00080A9C">
      <w:pPr>
        <w:pStyle w:val="Akapitzlist"/>
        <w:numPr>
          <w:ilvl w:val="0"/>
          <w:numId w:val="34"/>
        </w:numPr>
        <w:rPr>
          <w:rFonts w:ascii="Arial" w:eastAsiaTheme="minorHAnsi" w:hAnsi="Arial" w:cs="Arial"/>
          <w:sz w:val="20"/>
          <w:szCs w:val="20"/>
        </w:rPr>
      </w:pPr>
      <w:r w:rsidRPr="00F2794F">
        <w:rPr>
          <w:rFonts w:ascii="Arial" w:eastAsiaTheme="minorHAnsi" w:hAnsi="Arial" w:cs="Arial"/>
          <w:sz w:val="20"/>
          <w:szCs w:val="20"/>
        </w:rPr>
        <w:t>Rozporządzeni</w:t>
      </w:r>
      <w:r w:rsidR="00EC05C4" w:rsidRPr="00F2794F">
        <w:rPr>
          <w:rFonts w:ascii="Arial" w:eastAsiaTheme="minorHAnsi" w:hAnsi="Arial" w:cs="Arial"/>
          <w:sz w:val="20"/>
          <w:szCs w:val="20"/>
        </w:rPr>
        <w:t>a</w:t>
      </w:r>
      <w:r w:rsidRPr="00F2794F">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F2794F">
        <w:rPr>
          <w:rFonts w:ascii="Arial" w:eastAsiaTheme="minorHAnsi" w:hAnsi="Arial" w:cs="Arial"/>
          <w:sz w:val="20"/>
          <w:szCs w:val="20"/>
        </w:rPr>
        <w:t>minimis</w:t>
      </w:r>
      <w:proofErr w:type="spellEnd"/>
      <w:r w:rsidRPr="00F2794F">
        <w:rPr>
          <w:rFonts w:ascii="Arial" w:eastAsiaTheme="minorHAnsi" w:hAnsi="Arial" w:cs="Arial"/>
          <w:sz w:val="20"/>
          <w:szCs w:val="20"/>
        </w:rPr>
        <w:t xml:space="preserve"> (Dz. Urz. UE L </w:t>
      </w:r>
      <w:r w:rsidR="00F84ABB" w:rsidRPr="00F2794F">
        <w:rPr>
          <w:rFonts w:ascii="Arial" w:eastAsiaTheme="minorHAnsi" w:hAnsi="Arial" w:cs="Arial"/>
          <w:sz w:val="20"/>
          <w:szCs w:val="20"/>
        </w:rPr>
        <w:t>2023</w:t>
      </w:r>
      <w:r w:rsidRPr="00F2794F">
        <w:rPr>
          <w:rFonts w:ascii="Arial" w:eastAsiaTheme="minorHAnsi" w:hAnsi="Arial" w:cs="Arial"/>
          <w:sz w:val="20"/>
          <w:szCs w:val="20"/>
        </w:rPr>
        <w:t>, str. 2831);</w:t>
      </w:r>
    </w:p>
    <w:p w14:paraId="6D471842" w14:textId="78A672B4" w:rsidR="00D139F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F2794F">
        <w:rPr>
          <w:rFonts w:ascii="Arial" w:hAnsi="Arial" w:cs="Arial"/>
          <w:sz w:val="20"/>
          <w:szCs w:val="20"/>
        </w:rPr>
        <w:t xml:space="preserve"> z 2014, str. 1</w:t>
      </w:r>
      <w:r w:rsidRPr="00F2794F">
        <w:rPr>
          <w:rFonts w:ascii="Arial" w:hAnsi="Arial" w:cs="Arial"/>
          <w:sz w:val="20"/>
          <w:szCs w:val="20"/>
        </w:rPr>
        <w:t>);</w:t>
      </w:r>
    </w:p>
    <w:p w14:paraId="073CB29F" w14:textId="77777777" w:rsidR="00F84ABB" w:rsidRPr="00F2794F" w:rsidRDefault="00F84ABB" w:rsidP="00080A9C">
      <w:pPr>
        <w:pStyle w:val="Nagwek3"/>
        <w:numPr>
          <w:ilvl w:val="0"/>
          <w:numId w:val="34"/>
        </w:numPr>
        <w:jc w:val="both"/>
        <w:rPr>
          <w:rFonts w:cs="Arial"/>
          <w:b w:val="0"/>
          <w:sz w:val="20"/>
          <w:szCs w:val="20"/>
          <w:lang w:eastAsia="pl-PL"/>
        </w:rPr>
      </w:pPr>
      <w:bookmarkStart w:id="3" w:name="_Hlk197611595"/>
      <w:r w:rsidRPr="00F2794F">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bookmarkEnd w:id="3"/>
    </w:p>
    <w:p w14:paraId="06932765" w14:textId="23BD803A" w:rsidR="006E3FAA" w:rsidRPr="009316A5" w:rsidRDefault="00EC05C4"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 xml:space="preserve">Rozporządzenia </w:t>
      </w:r>
      <w:r w:rsidR="006E3FAA" w:rsidRPr="009316A5">
        <w:rPr>
          <w:rFonts w:ascii="Arial" w:hAnsi="Arial" w:cs="Arial"/>
          <w:sz w:val="20"/>
          <w:szCs w:val="20"/>
        </w:rPr>
        <w:t xml:space="preserve">Ministra Funduszy </w:t>
      </w:r>
      <w:r w:rsidR="00647938" w:rsidRPr="009316A5">
        <w:rPr>
          <w:rFonts w:ascii="Arial" w:hAnsi="Arial" w:cs="Arial"/>
          <w:sz w:val="20"/>
          <w:szCs w:val="20"/>
        </w:rPr>
        <w:t>i</w:t>
      </w:r>
      <w:r w:rsidR="006E3FAA" w:rsidRPr="009316A5">
        <w:rPr>
          <w:rFonts w:ascii="Arial" w:hAnsi="Arial" w:cs="Arial"/>
          <w:sz w:val="20"/>
          <w:szCs w:val="20"/>
        </w:rPr>
        <w:t xml:space="preserve"> Polityki Regionalnej z dnia 20 grudnia 2022 r. w sprawie </w:t>
      </w:r>
      <w:r w:rsidR="00647938" w:rsidRPr="009316A5">
        <w:rPr>
          <w:rFonts w:ascii="Arial" w:hAnsi="Arial" w:cs="Arial"/>
          <w:sz w:val="20"/>
          <w:szCs w:val="20"/>
        </w:rPr>
        <w:t>u</w:t>
      </w:r>
      <w:r w:rsidR="006E3FAA" w:rsidRPr="009316A5">
        <w:rPr>
          <w:rFonts w:ascii="Arial" w:hAnsi="Arial" w:cs="Arial"/>
          <w:sz w:val="20"/>
          <w:szCs w:val="20"/>
        </w:rPr>
        <w:t xml:space="preserve">dzielania pomocy de </w:t>
      </w:r>
      <w:proofErr w:type="spellStart"/>
      <w:r w:rsidR="006E3FAA" w:rsidRPr="009316A5">
        <w:rPr>
          <w:rFonts w:ascii="Arial" w:hAnsi="Arial" w:cs="Arial"/>
          <w:sz w:val="20"/>
          <w:szCs w:val="20"/>
        </w:rPr>
        <w:t>minimis</w:t>
      </w:r>
      <w:proofErr w:type="spellEnd"/>
      <w:r w:rsidR="006E3FAA" w:rsidRPr="009316A5">
        <w:rPr>
          <w:rFonts w:ascii="Arial" w:hAnsi="Arial" w:cs="Arial"/>
          <w:sz w:val="20"/>
          <w:szCs w:val="20"/>
        </w:rPr>
        <w:t xml:space="preserve"> oraz pomocy publicznej w ramach programów finansowanych z Europejskiego Funduszu Społecznego Plus (EFS+) na lata 2021-2027</w:t>
      </w:r>
      <w:r w:rsidR="00647938" w:rsidRPr="009316A5">
        <w:rPr>
          <w:rFonts w:ascii="Arial" w:hAnsi="Arial" w:cs="Arial"/>
          <w:sz w:val="20"/>
          <w:szCs w:val="20"/>
        </w:rPr>
        <w:t xml:space="preserve"> (Dz.U z </w:t>
      </w:r>
      <w:r w:rsidR="00F84ABB" w:rsidRPr="009316A5">
        <w:rPr>
          <w:rFonts w:ascii="Arial" w:hAnsi="Arial" w:cs="Arial"/>
          <w:sz w:val="20"/>
          <w:szCs w:val="20"/>
        </w:rPr>
        <w:t xml:space="preserve">2025 </w:t>
      </w:r>
      <w:r w:rsidR="00647938" w:rsidRPr="009316A5">
        <w:rPr>
          <w:rFonts w:ascii="Arial" w:hAnsi="Arial" w:cs="Arial"/>
          <w:sz w:val="20"/>
          <w:szCs w:val="20"/>
        </w:rPr>
        <w:t xml:space="preserve">r. poz. </w:t>
      </w:r>
      <w:r w:rsidR="00F84ABB" w:rsidRPr="009316A5">
        <w:rPr>
          <w:rFonts w:ascii="Arial" w:hAnsi="Arial" w:cs="Arial"/>
          <w:sz w:val="20"/>
          <w:szCs w:val="20"/>
        </w:rPr>
        <w:t>37</w:t>
      </w:r>
      <w:r w:rsidR="008E590F" w:rsidRPr="009316A5">
        <w:rPr>
          <w:rFonts w:ascii="Arial" w:hAnsi="Arial" w:cs="Arial"/>
          <w:sz w:val="20"/>
          <w:szCs w:val="20"/>
        </w:rPr>
        <w:t>);</w:t>
      </w:r>
    </w:p>
    <w:p w14:paraId="565AFFE4" w14:textId="77777777" w:rsidR="00D139F8" w:rsidRPr="009316A5" w:rsidRDefault="003F4B28" w:rsidP="00080A9C">
      <w:pPr>
        <w:numPr>
          <w:ilvl w:val="0"/>
          <w:numId w:val="34"/>
        </w:numPr>
        <w:spacing w:before="120" w:after="60"/>
        <w:ind w:left="357" w:hanging="357"/>
        <w:jc w:val="both"/>
        <w:rPr>
          <w:rFonts w:ascii="Arial" w:hAnsi="Arial" w:cs="Arial"/>
          <w:sz w:val="20"/>
          <w:szCs w:val="20"/>
        </w:rPr>
      </w:pPr>
      <w:bookmarkStart w:id="4" w:name="_Hlk120530276"/>
      <w:bookmarkStart w:id="5" w:name="_Hlk120543455"/>
      <w:r w:rsidRPr="009316A5">
        <w:rPr>
          <w:rFonts w:ascii="Arial" w:hAnsi="Arial" w:cs="Arial"/>
          <w:sz w:val="20"/>
          <w:szCs w:val="20"/>
        </w:rPr>
        <w:t>Ustawy z dnia 28 kwietnia 2022 r. o  zasadach realizacji zadań finansowanych ze środków europejskich w perspektywie finansowej 2021–2027</w:t>
      </w:r>
      <w:bookmarkEnd w:id="4"/>
      <w:r w:rsidR="00D139F8" w:rsidRPr="009316A5">
        <w:rPr>
          <w:rFonts w:ascii="Arial" w:hAnsi="Arial" w:cs="Arial"/>
          <w:sz w:val="20"/>
          <w:szCs w:val="20"/>
        </w:rPr>
        <w:t xml:space="preserve"> </w:t>
      </w:r>
      <w:r w:rsidR="00C763BB" w:rsidRPr="009316A5">
        <w:rPr>
          <w:rFonts w:ascii="Arial" w:hAnsi="Arial" w:cs="Arial"/>
          <w:sz w:val="20"/>
          <w:szCs w:val="20"/>
        </w:rPr>
        <w:t>(</w:t>
      </w:r>
      <w:r w:rsidR="00D139F8" w:rsidRPr="009316A5">
        <w:rPr>
          <w:rFonts w:ascii="Arial" w:hAnsi="Arial" w:cs="Arial"/>
          <w:sz w:val="20"/>
          <w:szCs w:val="20"/>
        </w:rPr>
        <w:t xml:space="preserve">Dz. U z </w:t>
      </w:r>
      <w:r w:rsidRPr="009316A5">
        <w:rPr>
          <w:rFonts w:ascii="Arial" w:hAnsi="Arial" w:cs="Arial"/>
          <w:sz w:val="20"/>
          <w:szCs w:val="20"/>
        </w:rPr>
        <w:t xml:space="preserve">2022 </w:t>
      </w:r>
      <w:r w:rsidR="0079187E" w:rsidRPr="009316A5">
        <w:rPr>
          <w:rFonts w:ascii="Arial" w:hAnsi="Arial" w:cs="Arial"/>
          <w:sz w:val="20"/>
          <w:szCs w:val="20"/>
        </w:rPr>
        <w:t xml:space="preserve">r. poz. </w:t>
      </w:r>
      <w:r w:rsidRPr="009316A5">
        <w:rPr>
          <w:rFonts w:ascii="Arial" w:hAnsi="Arial" w:cs="Arial"/>
          <w:sz w:val="20"/>
          <w:szCs w:val="20"/>
        </w:rPr>
        <w:t>1079</w:t>
      </w:r>
      <w:r w:rsidR="00D139F8" w:rsidRPr="009316A5">
        <w:rPr>
          <w:rFonts w:ascii="Arial" w:hAnsi="Arial" w:cs="Arial"/>
          <w:sz w:val="20"/>
          <w:szCs w:val="20"/>
        </w:rPr>
        <w:t>)</w:t>
      </w:r>
      <w:r w:rsidR="00772011" w:rsidRPr="009316A5">
        <w:t xml:space="preserve"> </w:t>
      </w:r>
      <w:r w:rsidR="00772011" w:rsidRPr="009316A5">
        <w:rPr>
          <w:rFonts w:ascii="Arial" w:hAnsi="Arial" w:cs="Arial"/>
          <w:sz w:val="20"/>
          <w:szCs w:val="20"/>
        </w:rPr>
        <w:t>– zwaną ustawą wdrożeniową</w:t>
      </w:r>
      <w:r w:rsidR="00D139F8" w:rsidRPr="009316A5">
        <w:rPr>
          <w:rFonts w:ascii="Arial" w:hAnsi="Arial" w:cs="Arial"/>
          <w:sz w:val="20"/>
          <w:szCs w:val="20"/>
        </w:rPr>
        <w:t>;</w:t>
      </w:r>
    </w:p>
    <w:bookmarkEnd w:id="5"/>
    <w:p w14:paraId="7C17C27D" w14:textId="447D13D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23 kwietnia 1964 r. - Kodeks cywilny </w:t>
      </w:r>
      <w:r w:rsidR="006B005D" w:rsidRPr="009316A5">
        <w:rPr>
          <w:rFonts w:ascii="Arial" w:hAnsi="Arial" w:cs="Arial"/>
          <w:sz w:val="20"/>
          <w:szCs w:val="20"/>
        </w:rPr>
        <w:t xml:space="preserve">(Dz. U. z </w:t>
      </w:r>
      <w:r w:rsidR="0059631F"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1071</w:t>
      </w:r>
      <w:r w:rsidR="006B005D" w:rsidRPr="009316A5">
        <w:rPr>
          <w:rFonts w:ascii="Arial" w:hAnsi="Arial" w:cs="Arial"/>
          <w:sz w:val="20"/>
          <w:szCs w:val="20"/>
        </w:rPr>
        <w:t>,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68D2E7F" w14:textId="0A42B4C7"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27 sierpnia 2009 r. o finansach publicznych </w:t>
      </w:r>
      <w:r w:rsidR="006B005D" w:rsidRPr="009316A5">
        <w:rPr>
          <w:rFonts w:ascii="Arial" w:hAnsi="Arial" w:cs="Arial"/>
          <w:sz w:val="20"/>
          <w:szCs w:val="20"/>
        </w:rPr>
        <w:t>(</w:t>
      </w:r>
      <w:bookmarkStart w:id="6" w:name="_Hlk119658105"/>
      <w:r w:rsidR="006B005D" w:rsidRPr="009316A5">
        <w:rPr>
          <w:rFonts w:ascii="Arial" w:hAnsi="Arial" w:cs="Arial"/>
          <w:sz w:val="20"/>
          <w:szCs w:val="20"/>
        </w:rPr>
        <w:t xml:space="preserve">Dz. U. z </w:t>
      </w:r>
      <w:r w:rsidR="006D2600" w:rsidRPr="009316A5">
        <w:rPr>
          <w:rFonts w:ascii="Arial" w:hAnsi="Arial" w:cs="Arial"/>
          <w:sz w:val="20"/>
          <w:szCs w:val="20"/>
        </w:rPr>
        <w:t>202</w:t>
      </w:r>
      <w:r w:rsidR="005A06AD" w:rsidRPr="009316A5">
        <w:rPr>
          <w:rFonts w:ascii="Arial" w:hAnsi="Arial" w:cs="Arial"/>
          <w:sz w:val="20"/>
          <w:szCs w:val="20"/>
        </w:rPr>
        <w:t>5</w:t>
      </w:r>
      <w:r w:rsidR="006D2600" w:rsidRPr="009316A5">
        <w:rPr>
          <w:rFonts w:ascii="Arial" w:hAnsi="Arial" w:cs="Arial"/>
          <w:sz w:val="20"/>
          <w:szCs w:val="20"/>
        </w:rPr>
        <w:t xml:space="preserve"> </w:t>
      </w:r>
      <w:r w:rsidR="006B005D" w:rsidRPr="009316A5">
        <w:rPr>
          <w:rFonts w:ascii="Arial" w:hAnsi="Arial" w:cs="Arial"/>
          <w:sz w:val="20"/>
          <w:szCs w:val="20"/>
        </w:rPr>
        <w:t xml:space="preserve">r. poz. </w:t>
      </w:r>
      <w:r w:rsidR="005A06AD" w:rsidRPr="009316A5">
        <w:rPr>
          <w:rFonts w:ascii="Arial" w:hAnsi="Arial" w:cs="Arial"/>
          <w:sz w:val="20"/>
          <w:szCs w:val="20"/>
        </w:rPr>
        <w:t>1483</w:t>
      </w:r>
      <w:r w:rsidR="006D2600" w:rsidRPr="009316A5">
        <w:rPr>
          <w:rFonts w:ascii="Arial" w:hAnsi="Arial" w:cs="Arial"/>
          <w:sz w:val="20"/>
          <w:szCs w:val="20"/>
        </w:rPr>
        <w:t xml:space="preserve">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bookmarkEnd w:id="6"/>
      <w:r w:rsidR="006B005D" w:rsidRPr="009316A5">
        <w:rPr>
          <w:rFonts w:ascii="Arial" w:hAnsi="Arial" w:cs="Arial"/>
          <w:sz w:val="20"/>
          <w:szCs w:val="20"/>
        </w:rPr>
        <w:t xml:space="preserve">) </w:t>
      </w:r>
      <w:r w:rsidRPr="009316A5">
        <w:rPr>
          <w:rFonts w:ascii="Arial" w:hAnsi="Arial" w:cs="Arial"/>
          <w:sz w:val="20"/>
          <w:szCs w:val="20"/>
        </w:rPr>
        <w:t xml:space="preserve"> – zwana dalej UFP;</w:t>
      </w:r>
    </w:p>
    <w:p w14:paraId="613D85FE" w14:textId="1F99DF5C"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29 września 1994 r. o rachunkowości </w:t>
      </w:r>
      <w:r w:rsidR="006B005D" w:rsidRPr="009316A5">
        <w:rPr>
          <w:rFonts w:ascii="Arial" w:hAnsi="Arial" w:cs="Arial"/>
          <w:sz w:val="20"/>
          <w:szCs w:val="20"/>
        </w:rPr>
        <w:t>(Dz. U. z 202</w:t>
      </w:r>
      <w:r w:rsidR="00E17CF2" w:rsidRPr="009316A5">
        <w:rPr>
          <w:rFonts w:ascii="Arial" w:hAnsi="Arial" w:cs="Arial"/>
          <w:sz w:val="20"/>
          <w:szCs w:val="20"/>
        </w:rPr>
        <w:t>3</w:t>
      </w:r>
      <w:r w:rsidR="006B005D" w:rsidRPr="009316A5">
        <w:rPr>
          <w:rFonts w:ascii="Arial" w:hAnsi="Arial" w:cs="Arial"/>
          <w:sz w:val="20"/>
          <w:szCs w:val="20"/>
        </w:rPr>
        <w:t xml:space="preserve"> r. poz. </w:t>
      </w:r>
      <w:r w:rsidR="00E17CF2" w:rsidRPr="009316A5">
        <w:rPr>
          <w:rFonts w:ascii="Arial" w:hAnsi="Arial" w:cs="Arial"/>
          <w:sz w:val="20"/>
          <w:szCs w:val="20"/>
        </w:rPr>
        <w:t>120</w:t>
      </w:r>
      <w:r w:rsidR="006B005D" w:rsidRPr="009316A5">
        <w:rPr>
          <w:rFonts w:ascii="Arial" w:hAnsi="Arial" w:cs="Arial"/>
          <w:sz w:val="20"/>
          <w:szCs w:val="20"/>
        </w:rPr>
        <w:t xml:space="preserve">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104A4289" w14:textId="3D80EF84"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w:t>
      </w:r>
      <w:r w:rsidR="00812013" w:rsidRPr="009316A5">
        <w:rPr>
          <w:rFonts w:ascii="Arial" w:hAnsi="Arial" w:cs="Arial"/>
          <w:sz w:val="20"/>
          <w:szCs w:val="20"/>
        </w:rPr>
        <w:t xml:space="preserve">11 września 2019 </w:t>
      </w:r>
      <w:r w:rsidRPr="009316A5">
        <w:rPr>
          <w:rFonts w:ascii="Arial" w:hAnsi="Arial" w:cs="Arial"/>
          <w:sz w:val="20"/>
          <w:szCs w:val="20"/>
        </w:rPr>
        <w:t xml:space="preserve">r. - Prawo zamówień publicznych </w:t>
      </w:r>
      <w:r w:rsidR="006B005D" w:rsidRPr="009316A5">
        <w:rPr>
          <w:rFonts w:ascii="Arial" w:hAnsi="Arial" w:cs="Arial"/>
          <w:sz w:val="20"/>
          <w:szCs w:val="20"/>
        </w:rPr>
        <w:t xml:space="preserve">(Dz. U. z </w:t>
      </w:r>
      <w:r w:rsidR="006D2600" w:rsidRPr="009316A5">
        <w:rPr>
          <w:rFonts w:ascii="Arial" w:hAnsi="Arial" w:cs="Arial"/>
          <w:sz w:val="20"/>
          <w:szCs w:val="20"/>
        </w:rPr>
        <w:t xml:space="preserve">2024 </w:t>
      </w:r>
      <w:r w:rsidR="00EC05C4" w:rsidRPr="009316A5">
        <w:rPr>
          <w:rFonts w:ascii="Arial" w:hAnsi="Arial" w:cs="Arial"/>
          <w:sz w:val="20"/>
          <w:szCs w:val="20"/>
        </w:rPr>
        <w:t>r</w:t>
      </w:r>
      <w:r w:rsidR="006B005D" w:rsidRPr="009316A5">
        <w:rPr>
          <w:rFonts w:ascii="Arial" w:hAnsi="Arial" w:cs="Arial"/>
          <w:sz w:val="20"/>
          <w:szCs w:val="20"/>
        </w:rPr>
        <w:t xml:space="preserve">. poz. </w:t>
      </w:r>
      <w:r w:rsidR="006D2600" w:rsidRPr="009316A5">
        <w:rPr>
          <w:rFonts w:ascii="Arial" w:hAnsi="Arial" w:cs="Arial"/>
          <w:sz w:val="20"/>
          <w:szCs w:val="20"/>
        </w:rPr>
        <w:t xml:space="preserve">1320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0BE72C68" w14:textId="5083951D"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Ustaw</w:t>
      </w:r>
      <w:r w:rsidR="00151B84" w:rsidRPr="009316A5">
        <w:rPr>
          <w:rFonts w:ascii="Arial" w:hAnsi="Arial" w:cs="Arial"/>
          <w:sz w:val="20"/>
          <w:szCs w:val="20"/>
        </w:rPr>
        <w:t>y</w:t>
      </w:r>
      <w:r w:rsidRPr="009316A5">
        <w:rPr>
          <w:rFonts w:ascii="Arial" w:hAnsi="Arial" w:cs="Arial"/>
          <w:sz w:val="20"/>
          <w:szCs w:val="20"/>
        </w:rPr>
        <w:t xml:space="preserve"> z dnia 29 sierpnia 1997 r.  Ordynacja podatkowa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 xml:space="preserve">111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E9F52D2" w14:textId="0E80835F"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30 kwietnia 2004 r. o postępowaniu w sprawach dotyczących pomocy publicznej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468</w:t>
      </w:r>
      <w:r w:rsidRPr="009316A5">
        <w:rPr>
          <w:rFonts w:ascii="Arial" w:hAnsi="Arial" w:cs="Arial"/>
          <w:sz w:val="20"/>
          <w:szCs w:val="20"/>
        </w:rPr>
        <w:t>);</w:t>
      </w:r>
    </w:p>
    <w:p w14:paraId="01390F3F" w14:textId="03D6B1E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5 czerwca 1998 r. o samorządzie województwa </w:t>
      </w:r>
      <w:r w:rsidR="006B005D" w:rsidRPr="009316A5">
        <w:rPr>
          <w:rFonts w:ascii="Arial" w:hAnsi="Arial" w:cs="Arial"/>
          <w:sz w:val="20"/>
          <w:szCs w:val="20"/>
        </w:rPr>
        <w:t xml:space="preserve">(Dz. U. z </w:t>
      </w:r>
      <w:r w:rsidR="005A06AD"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 xml:space="preserve">581 </w:t>
      </w:r>
      <w:r w:rsidR="00493BAB" w:rsidRPr="009316A5">
        <w:rPr>
          <w:rFonts w:ascii="Arial" w:hAnsi="Arial" w:cs="Arial"/>
          <w:sz w:val="20"/>
          <w:szCs w:val="20"/>
        </w:rPr>
        <w:t>z</w:t>
      </w:r>
      <w:r w:rsidR="00F84ABB" w:rsidRPr="009316A5">
        <w:rPr>
          <w:rFonts w:ascii="Arial" w:hAnsi="Arial" w:cs="Arial"/>
          <w:sz w:val="20"/>
          <w:szCs w:val="20"/>
        </w:rPr>
        <w:t>e</w:t>
      </w:r>
      <w:r w:rsidR="00493BAB" w:rsidRPr="009316A5">
        <w:rPr>
          <w:rFonts w:ascii="Arial" w:hAnsi="Arial" w:cs="Arial"/>
          <w:sz w:val="20"/>
          <w:szCs w:val="20"/>
        </w:rPr>
        <w:t xml:space="preserve"> zm.</w:t>
      </w:r>
      <w:r w:rsidRPr="009316A5">
        <w:rPr>
          <w:rFonts w:ascii="Arial" w:hAnsi="Arial" w:cs="Arial"/>
          <w:sz w:val="20"/>
          <w:szCs w:val="20"/>
        </w:rPr>
        <w:t>);</w:t>
      </w:r>
    </w:p>
    <w:p w14:paraId="050A85E8" w14:textId="5E729BBD" w:rsidR="00D139F8" w:rsidRPr="009316A5" w:rsidRDefault="00086A89" w:rsidP="00080A9C">
      <w:pPr>
        <w:numPr>
          <w:ilvl w:val="0"/>
          <w:numId w:val="34"/>
        </w:numPr>
        <w:spacing w:before="120" w:after="60"/>
        <w:ind w:left="357" w:hanging="357"/>
        <w:rPr>
          <w:rFonts w:ascii="Arial" w:hAnsi="Arial" w:cs="Arial"/>
          <w:sz w:val="20"/>
          <w:szCs w:val="20"/>
        </w:rPr>
      </w:pPr>
      <w:r w:rsidRPr="009316A5">
        <w:rPr>
          <w:rFonts w:ascii="Arial" w:hAnsi="Arial" w:cs="Arial"/>
          <w:bCs/>
          <w:sz w:val="20"/>
          <w:szCs w:val="20"/>
        </w:rPr>
        <w:t xml:space="preserve">Rozporządzenia </w:t>
      </w:r>
      <w:r w:rsidR="00F132F8" w:rsidRPr="009316A5">
        <w:rPr>
          <w:rFonts w:ascii="Arial" w:hAnsi="Arial" w:cs="Arial"/>
          <w:bCs/>
          <w:sz w:val="20"/>
          <w:szCs w:val="20"/>
        </w:rPr>
        <w:t>Ministra Funduszy i Polityki Regionalnej z dnia 21 września 2022 r. w sprawie zaliczek w ramach programów finansowanych z udziałem środków europejskich (Dz.U. z 2022 r. poz. 2055 z</w:t>
      </w:r>
      <w:r w:rsidR="00F84ABB" w:rsidRPr="009316A5">
        <w:rPr>
          <w:rFonts w:ascii="Arial" w:hAnsi="Arial" w:cs="Arial"/>
          <w:bCs/>
          <w:sz w:val="20"/>
          <w:szCs w:val="20"/>
        </w:rPr>
        <w:t>e</w:t>
      </w:r>
      <w:r w:rsidR="00F132F8" w:rsidRPr="009316A5">
        <w:rPr>
          <w:rFonts w:ascii="Arial" w:hAnsi="Arial" w:cs="Arial"/>
          <w:bCs/>
          <w:sz w:val="20"/>
          <w:szCs w:val="20"/>
        </w:rPr>
        <w:t xml:space="preserve"> </w:t>
      </w:r>
      <w:proofErr w:type="spellStart"/>
      <w:r w:rsidR="00F132F8" w:rsidRPr="009316A5">
        <w:rPr>
          <w:rFonts w:ascii="Arial" w:hAnsi="Arial" w:cs="Arial"/>
          <w:bCs/>
          <w:sz w:val="20"/>
          <w:szCs w:val="20"/>
        </w:rPr>
        <w:t>zm</w:t>
      </w:r>
      <w:proofErr w:type="spellEnd"/>
      <w:r w:rsidR="00F132F8" w:rsidRPr="009316A5">
        <w:rPr>
          <w:rFonts w:ascii="Arial" w:hAnsi="Arial" w:cs="Arial"/>
          <w:bCs/>
          <w:sz w:val="20"/>
          <w:szCs w:val="20"/>
        </w:rPr>
        <w:t>)</w:t>
      </w:r>
      <w:r w:rsidR="00B06F0F" w:rsidRPr="009316A5">
        <w:rPr>
          <w:rFonts w:ascii="Arial" w:hAnsi="Arial" w:cs="Arial"/>
          <w:bCs/>
          <w:sz w:val="20"/>
          <w:szCs w:val="20"/>
        </w:rPr>
        <w:t>;</w:t>
      </w:r>
      <w:r w:rsidR="00C169C8" w:rsidRPr="009316A5">
        <w:rPr>
          <w:rFonts w:ascii="Arial" w:hAnsi="Arial" w:cs="Arial"/>
          <w:sz w:val="20"/>
          <w:szCs w:val="20"/>
        </w:rPr>
        <w:t xml:space="preserve"> </w:t>
      </w:r>
    </w:p>
    <w:p w14:paraId="7FBFDA96" w14:textId="77777777" w:rsidR="00D139F8" w:rsidRPr="002A4AA8" w:rsidRDefault="0083487F" w:rsidP="00080A9C">
      <w:pPr>
        <w:numPr>
          <w:ilvl w:val="0"/>
          <w:numId w:val="34"/>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6DCD98CB" w:rsidR="00422503" w:rsidRPr="009316A5" w:rsidRDefault="00422503" w:rsidP="00080A9C">
      <w:pPr>
        <w:numPr>
          <w:ilvl w:val="0"/>
          <w:numId w:val="34"/>
        </w:numPr>
        <w:spacing w:before="120" w:after="60"/>
        <w:jc w:val="both"/>
        <w:rPr>
          <w:rFonts w:ascii="Arial" w:hAnsi="Arial" w:cs="Arial"/>
          <w:sz w:val="20"/>
          <w:szCs w:val="20"/>
        </w:rPr>
      </w:pPr>
      <w:r w:rsidRPr="00F2794F">
        <w:rPr>
          <w:rFonts w:ascii="Arial" w:hAnsi="Arial" w:cs="Arial"/>
          <w:sz w:val="20"/>
          <w:szCs w:val="20"/>
        </w:rPr>
        <w:t xml:space="preserve">Rozporządzenia Parlamentu Europejskiego i Rady (UE) 2016/679 z dnia 27 kwietnia 2016 r. w sprawie ochrony osób fizycznych w związku z przetwarzaniem danych osobowych i w sprawie </w:t>
      </w:r>
      <w:r w:rsidRPr="009316A5">
        <w:rPr>
          <w:rFonts w:ascii="Arial" w:hAnsi="Arial" w:cs="Arial"/>
          <w:sz w:val="20"/>
          <w:szCs w:val="20"/>
        </w:rPr>
        <w:t>swobodnego przepływu takich danych oraz uchylenia dyrektywy 95/46/WE (ogólne rozporządzenie o ochronie danych) (</w:t>
      </w:r>
      <w:r w:rsidR="00A11255" w:rsidRPr="009316A5">
        <w:rPr>
          <w:rFonts w:ascii="Arial" w:hAnsi="Arial" w:cs="Arial"/>
          <w:sz w:val="20"/>
          <w:szCs w:val="20"/>
        </w:rPr>
        <w:t>Dz. Urz. UE L 119 z 2016 r., str. 1</w:t>
      </w:r>
      <w:r w:rsidRPr="009316A5">
        <w:rPr>
          <w:rFonts w:ascii="Arial" w:hAnsi="Arial" w:cs="Arial"/>
          <w:sz w:val="20"/>
          <w:szCs w:val="20"/>
        </w:rPr>
        <w:t>)</w:t>
      </w:r>
      <w:r w:rsidR="00F84ABB" w:rsidRPr="009316A5">
        <w:t xml:space="preserve"> </w:t>
      </w:r>
      <w:r w:rsidR="00F84ABB" w:rsidRPr="009316A5">
        <w:rPr>
          <w:rFonts w:ascii="Arial" w:hAnsi="Arial" w:cs="Arial"/>
          <w:sz w:val="20"/>
          <w:szCs w:val="20"/>
        </w:rPr>
        <w:t>zwanym dalej RODO</w:t>
      </w:r>
      <w:r w:rsidRPr="009316A5">
        <w:rPr>
          <w:rFonts w:ascii="Arial" w:hAnsi="Arial" w:cs="Arial"/>
          <w:sz w:val="20"/>
          <w:szCs w:val="20"/>
        </w:rPr>
        <w:t>;</w:t>
      </w:r>
    </w:p>
    <w:p w14:paraId="548DE75A" w14:textId="57BE0440" w:rsidR="00422503" w:rsidRPr="009316A5" w:rsidRDefault="00422503"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Ustawy z dnia 10 maja 2018 r. o ochronie danych osobowych (</w:t>
      </w:r>
      <w:r w:rsidR="00147143" w:rsidRPr="009316A5">
        <w:rPr>
          <w:rFonts w:ascii="Arial" w:hAnsi="Arial" w:cs="Arial"/>
          <w:sz w:val="20"/>
          <w:szCs w:val="20"/>
        </w:rPr>
        <w:t>Dz. U z 20</w:t>
      </w:r>
      <w:r w:rsidR="00272A6B" w:rsidRPr="009316A5">
        <w:rPr>
          <w:rFonts w:ascii="Arial" w:hAnsi="Arial" w:cs="Arial"/>
          <w:sz w:val="20"/>
          <w:szCs w:val="20"/>
        </w:rPr>
        <w:t>19</w:t>
      </w:r>
      <w:r w:rsidR="00147143" w:rsidRPr="009316A5">
        <w:rPr>
          <w:rFonts w:ascii="Arial" w:hAnsi="Arial" w:cs="Arial"/>
          <w:sz w:val="20"/>
          <w:szCs w:val="20"/>
        </w:rPr>
        <w:t xml:space="preserve"> r. poz. </w:t>
      </w:r>
      <w:r w:rsidR="00272A6B" w:rsidRPr="009316A5">
        <w:rPr>
          <w:rFonts w:ascii="Arial" w:hAnsi="Arial" w:cs="Arial"/>
          <w:sz w:val="20"/>
          <w:szCs w:val="20"/>
        </w:rPr>
        <w:t>1781</w:t>
      </w:r>
      <w:r w:rsidRPr="009316A5">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lastRenderedPageBreak/>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7"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7"/>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3C5CB1F"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w:t>
      </w:r>
      <w:r w:rsidRPr="00F2794F">
        <w:rPr>
          <w:rFonts w:ascii="Arial" w:hAnsi="Arial" w:cs="Arial"/>
          <w:sz w:val="20"/>
          <w:szCs w:val="20"/>
        </w:rPr>
        <w:t xml:space="preserve">należy przez to rozumieć konflikt interesów, o którym mowa w artykule    61 ust. 1,2 i 3 Rozporządzenia Parlamentu Europejskiego i Rady (UE, </w:t>
      </w:r>
      <w:proofErr w:type="spellStart"/>
      <w:r w:rsidRPr="00F2794F">
        <w:rPr>
          <w:rFonts w:ascii="Arial" w:hAnsi="Arial" w:cs="Arial"/>
          <w:sz w:val="20"/>
          <w:szCs w:val="20"/>
        </w:rPr>
        <w:t>Euratom</w:t>
      </w:r>
      <w:proofErr w:type="spellEnd"/>
      <w:r w:rsidRPr="00F2794F">
        <w:rPr>
          <w:rFonts w:ascii="Arial" w:hAnsi="Arial" w:cs="Arial"/>
          <w:sz w:val="20"/>
          <w:szCs w:val="20"/>
        </w:rPr>
        <w:t xml:space="preserve">) nr </w:t>
      </w:r>
      <w:r w:rsidR="00F84ABB" w:rsidRPr="00F2794F">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6709D54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w:t>
      </w:r>
      <w:r w:rsidR="00F84ABB" w:rsidRPr="00F84ABB">
        <w:t xml:space="preserve"> </w:t>
      </w:r>
      <w:r w:rsidR="00F84ABB" w:rsidRPr="00F84ABB">
        <w:rPr>
          <w:rFonts w:ascii="Arial" w:hAnsi="Arial" w:cs="Arial"/>
          <w:sz w:val="20"/>
          <w:szCs w:val="20"/>
        </w:rPr>
        <w:t>wdrożeniowej</w:t>
      </w:r>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6FD91F44" w14:textId="77777777" w:rsidR="006D2600" w:rsidRPr="009316A5" w:rsidRDefault="004450E0" w:rsidP="004310D4">
      <w:pPr>
        <w:numPr>
          <w:ilvl w:val="0"/>
          <w:numId w:val="6"/>
        </w:numPr>
        <w:spacing w:after="120"/>
        <w:jc w:val="both"/>
        <w:rPr>
          <w:rFonts w:ascii="Arial" w:hAnsi="Arial" w:cs="Arial"/>
          <w:sz w:val="20"/>
          <w:szCs w:val="20"/>
        </w:rPr>
      </w:pPr>
      <w:r w:rsidRPr="009316A5">
        <w:rPr>
          <w:rFonts w:ascii="Arial" w:hAnsi="Arial" w:cs="Arial"/>
          <w:iCs/>
          <w:sz w:val="20"/>
          <w:szCs w:val="20"/>
        </w:rPr>
        <w:t xml:space="preserve">„uczestniku </w:t>
      </w:r>
      <w:r w:rsidR="00CE0345" w:rsidRPr="009316A5">
        <w:rPr>
          <w:rFonts w:ascii="Arial" w:hAnsi="Arial" w:cs="Arial"/>
          <w:iCs/>
          <w:sz w:val="20"/>
          <w:szCs w:val="20"/>
        </w:rPr>
        <w:t>P</w:t>
      </w:r>
      <w:r w:rsidRPr="009316A5">
        <w:rPr>
          <w:rFonts w:ascii="Arial" w:hAnsi="Arial" w:cs="Arial"/>
          <w:iCs/>
          <w:sz w:val="20"/>
          <w:szCs w:val="20"/>
        </w:rPr>
        <w:t xml:space="preserve">rojektu” oznacza to </w:t>
      </w:r>
      <w:r w:rsidR="00B70662" w:rsidRPr="009316A5">
        <w:rPr>
          <w:rFonts w:ascii="Arial" w:hAnsi="Arial" w:cs="Arial"/>
          <w:iCs/>
          <w:sz w:val="20"/>
          <w:szCs w:val="20"/>
        </w:rPr>
        <w:t>uczestnika</w:t>
      </w:r>
      <w:r w:rsidRPr="009316A5">
        <w:rPr>
          <w:rFonts w:ascii="Arial" w:hAnsi="Arial" w:cs="Arial"/>
          <w:iCs/>
          <w:sz w:val="20"/>
          <w:szCs w:val="20"/>
        </w:rPr>
        <w:t xml:space="preserve"> </w:t>
      </w:r>
      <w:r w:rsidR="00A53CB8" w:rsidRPr="009316A5">
        <w:rPr>
          <w:rFonts w:ascii="Arial" w:hAnsi="Arial" w:cs="Arial"/>
          <w:iCs/>
          <w:sz w:val="20"/>
          <w:szCs w:val="20"/>
        </w:rPr>
        <w:t xml:space="preserve">projektu </w:t>
      </w:r>
      <w:r w:rsidRPr="009316A5">
        <w:rPr>
          <w:rFonts w:ascii="Arial" w:hAnsi="Arial" w:cs="Arial"/>
          <w:iCs/>
          <w:sz w:val="20"/>
          <w:szCs w:val="20"/>
        </w:rPr>
        <w:t xml:space="preserve">w rozumieniu </w:t>
      </w:r>
      <w:r w:rsidR="00095756" w:rsidRPr="009316A5">
        <w:rPr>
          <w:rFonts w:ascii="Arial" w:hAnsi="Arial" w:cs="Arial"/>
          <w:i/>
          <w:iCs/>
          <w:sz w:val="20"/>
          <w:szCs w:val="20"/>
        </w:rPr>
        <w:t>Wytycznych dotyczących monitorowania postępu rzeczowego realizacji programów na lata 2021-2027</w:t>
      </w:r>
      <w:r w:rsidR="00095756" w:rsidRPr="009316A5" w:rsidDel="00673974">
        <w:rPr>
          <w:rFonts w:ascii="Arial" w:hAnsi="Arial" w:cs="Arial"/>
          <w:i/>
          <w:iCs/>
          <w:sz w:val="20"/>
          <w:szCs w:val="20"/>
        </w:rPr>
        <w:t xml:space="preserve"> </w:t>
      </w:r>
    </w:p>
    <w:p w14:paraId="133D0A06" w14:textId="060E6B83" w:rsidR="00601B89" w:rsidRPr="009316A5" w:rsidRDefault="00601B89" w:rsidP="004310D4">
      <w:pPr>
        <w:numPr>
          <w:ilvl w:val="0"/>
          <w:numId w:val="6"/>
        </w:numPr>
        <w:spacing w:after="120"/>
        <w:jc w:val="both"/>
        <w:rPr>
          <w:rFonts w:ascii="Arial" w:hAnsi="Arial" w:cs="Arial"/>
          <w:sz w:val="20"/>
          <w:szCs w:val="20"/>
        </w:rPr>
      </w:pPr>
      <w:r w:rsidRPr="009316A5">
        <w:rPr>
          <w:rFonts w:ascii="Arial" w:hAnsi="Arial" w:cs="Arial"/>
          <w:sz w:val="20"/>
          <w:szCs w:val="20"/>
        </w:rPr>
        <w:t>„</w:t>
      </w:r>
      <w:r w:rsidR="00CC227D" w:rsidRPr="009316A5">
        <w:rPr>
          <w:rFonts w:ascii="Arial" w:hAnsi="Arial" w:cs="Arial"/>
          <w:sz w:val="20"/>
          <w:szCs w:val="20"/>
        </w:rPr>
        <w:t>ustawie</w:t>
      </w:r>
      <w:r w:rsidRPr="009316A5">
        <w:rPr>
          <w:rFonts w:ascii="Arial" w:hAnsi="Arial" w:cs="Arial"/>
          <w:sz w:val="20"/>
          <w:szCs w:val="20"/>
        </w:rPr>
        <w:t xml:space="preserve"> o ochronie danych osobowych” oznacza ustawę z dnia 10 maja 2018 r. o ochronie danych osobowych </w:t>
      </w:r>
      <w:bookmarkStart w:id="8" w:name="_Hlk122348448"/>
      <w:r w:rsidRPr="009316A5">
        <w:rPr>
          <w:rFonts w:ascii="Arial" w:hAnsi="Arial" w:cs="Arial"/>
          <w:sz w:val="20"/>
          <w:szCs w:val="20"/>
        </w:rPr>
        <w:t>(</w:t>
      </w:r>
      <w:r w:rsidR="00095756" w:rsidRPr="009316A5">
        <w:rPr>
          <w:rFonts w:ascii="Arial" w:hAnsi="Arial" w:cs="Arial"/>
          <w:sz w:val="20"/>
          <w:szCs w:val="20"/>
        </w:rPr>
        <w:t>Dz. U z 20</w:t>
      </w:r>
      <w:r w:rsidR="00272A6B" w:rsidRPr="009316A5">
        <w:rPr>
          <w:rFonts w:ascii="Arial" w:hAnsi="Arial" w:cs="Arial"/>
          <w:sz w:val="20"/>
          <w:szCs w:val="20"/>
        </w:rPr>
        <w:t>19</w:t>
      </w:r>
      <w:r w:rsidR="00095756" w:rsidRPr="009316A5">
        <w:rPr>
          <w:rFonts w:ascii="Arial" w:hAnsi="Arial" w:cs="Arial"/>
          <w:sz w:val="20"/>
          <w:szCs w:val="20"/>
        </w:rPr>
        <w:t xml:space="preserve"> r. poz. </w:t>
      </w:r>
      <w:bookmarkEnd w:id="8"/>
      <w:r w:rsidR="00B94993" w:rsidRPr="009316A5">
        <w:rPr>
          <w:rFonts w:ascii="Arial" w:hAnsi="Arial" w:cs="Arial"/>
          <w:sz w:val="20"/>
          <w:szCs w:val="20"/>
        </w:rPr>
        <w:t>1781</w:t>
      </w:r>
      <w:r w:rsidRPr="009316A5">
        <w:rPr>
          <w:rFonts w:ascii="Arial" w:hAnsi="Arial" w:cs="Arial"/>
          <w:sz w:val="20"/>
          <w:szCs w:val="20"/>
        </w:rPr>
        <w:t>);</w:t>
      </w:r>
    </w:p>
    <w:p w14:paraId="27B64EFD" w14:textId="2688A39F" w:rsidR="002A63B8" w:rsidRPr="009316A5" w:rsidRDefault="002A63B8" w:rsidP="00350F7A">
      <w:pPr>
        <w:numPr>
          <w:ilvl w:val="0"/>
          <w:numId w:val="6"/>
        </w:numPr>
        <w:spacing w:after="60"/>
        <w:jc w:val="both"/>
        <w:rPr>
          <w:rFonts w:ascii="Arial" w:hAnsi="Arial" w:cs="Arial"/>
          <w:sz w:val="20"/>
          <w:szCs w:val="20"/>
        </w:rPr>
      </w:pPr>
      <w:r w:rsidRPr="009316A5">
        <w:rPr>
          <w:rFonts w:ascii="Arial" w:hAnsi="Arial" w:cs="Arial"/>
          <w:sz w:val="20"/>
          <w:szCs w:val="20"/>
        </w:rPr>
        <w:t xml:space="preserve">„ustawie </w:t>
      </w:r>
      <w:proofErr w:type="spellStart"/>
      <w:r w:rsidRPr="009316A5">
        <w:rPr>
          <w:rFonts w:ascii="Arial" w:hAnsi="Arial" w:cs="Arial"/>
          <w:sz w:val="20"/>
          <w:szCs w:val="20"/>
        </w:rPr>
        <w:t>Pzp</w:t>
      </w:r>
      <w:proofErr w:type="spellEnd"/>
      <w:r w:rsidRPr="009316A5">
        <w:rPr>
          <w:rFonts w:ascii="Arial" w:hAnsi="Arial" w:cs="Arial"/>
          <w:sz w:val="20"/>
          <w:szCs w:val="20"/>
        </w:rPr>
        <w:t xml:space="preserve">” oznacza to ustawę z dnia </w:t>
      </w:r>
      <w:r w:rsidR="00812013" w:rsidRPr="009316A5">
        <w:rPr>
          <w:rFonts w:ascii="Arial" w:hAnsi="Arial" w:cs="Arial"/>
          <w:sz w:val="20"/>
          <w:szCs w:val="20"/>
        </w:rPr>
        <w:t>11 września 2019</w:t>
      </w:r>
      <w:r w:rsidRPr="009316A5">
        <w:rPr>
          <w:rFonts w:ascii="Arial" w:hAnsi="Arial" w:cs="Arial"/>
          <w:sz w:val="20"/>
          <w:szCs w:val="20"/>
        </w:rPr>
        <w:t xml:space="preserve"> r. – Prawo zamówień publicznych</w:t>
      </w:r>
      <w:r w:rsidR="00A54B77" w:rsidRPr="009316A5">
        <w:rPr>
          <w:rFonts w:ascii="Arial" w:hAnsi="Arial" w:cs="Arial"/>
          <w:sz w:val="20"/>
          <w:szCs w:val="20"/>
        </w:rPr>
        <w:t xml:space="preserve"> (Dz. U. z </w:t>
      </w:r>
      <w:r w:rsidR="006D2600" w:rsidRPr="009316A5">
        <w:rPr>
          <w:rFonts w:ascii="Arial" w:hAnsi="Arial" w:cs="Arial"/>
          <w:sz w:val="20"/>
          <w:szCs w:val="20"/>
        </w:rPr>
        <w:t xml:space="preserve">2024 </w:t>
      </w:r>
      <w:r w:rsidR="00A54B77" w:rsidRPr="009316A5">
        <w:rPr>
          <w:rFonts w:ascii="Arial" w:hAnsi="Arial" w:cs="Arial"/>
          <w:sz w:val="20"/>
          <w:szCs w:val="20"/>
        </w:rPr>
        <w:t xml:space="preserve">r. poz. </w:t>
      </w:r>
      <w:r w:rsidR="006D2600" w:rsidRPr="009316A5">
        <w:rPr>
          <w:rFonts w:ascii="Arial" w:hAnsi="Arial" w:cs="Arial"/>
          <w:sz w:val="20"/>
          <w:szCs w:val="20"/>
        </w:rPr>
        <w:t xml:space="preserve">1320 </w:t>
      </w:r>
      <w:r w:rsidR="00A54B77" w:rsidRPr="009316A5">
        <w:rPr>
          <w:rFonts w:ascii="Arial" w:hAnsi="Arial" w:cs="Arial"/>
          <w:sz w:val="20"/>
          <w:szCs w:val="20"/>
        </w:rPr>
        <w:t>z</w:t>
      </w:r>
      <w:r w:rsidR="00CA3972" w:rsidRPr="009316A5">
        <w:rPr>
          <w:rFonts w:ascii="Arial" w:hAnsi="Arial" w:cs="Arial"/>
          <w:sz w:val="20"/>
          <w:szCs w:val="20"/>
        </w:rPr>
        <w:t>e</w:t>
      </w:r>
      <w:r w:rsidR="00A54B77" w:rsidRPr="009316A5">
        <w:rPr>
          <w:rFonts w:ascii="Arial" w:hAnsi="Arial" w:cs="Arial"/>
          <w:sz w:val="20"/>
          <w:szCs w:val="20"/>
        </w:rPr>
        <w:t xml:space="preserve"> zm.)</w:t>
      </w:r>
      <w:r w:rsidRPr="009316A5">
        <w:rPr>
          <w:rFonts w:ascii="Arial" w:hAnsi="Arial" w:cs="Arial"/>
          <w:sz w:val="20"/>
          <w:szCs w:val="20"/>
        </w:rPr>
        <w:t>;</w:t>
      </w:r>
    </w:p>
    <w:p w14:paraId="18010C57" w14:textId="7C08408C" w:rsidR="002518A3" w:rsidRPr="009316A5" w:rsidRDefault="002518A3" w:rsidP="003C3635">
      <w:pPr>
        <w:numPr>
          <w:ilvl w:val="0"/>
          <w:numId w:val="6"/>
        </w:numPr>
        <w:spacing w:after="60"/>
        <w:jc w:val="both"/>
        <w:rPr>
          <w:rFonts w:ascii="Arial" w:hAnsi="Arial" w:cs="Arial"/>
          <w:sz w:val="20"/>
          <w:szCs w:val="20"/>
        </w:rPr>
      </w:pPr>
      <w:r w:rsidRPr="009316A5">
        <w:rPr>
          <w:rFonts w:ascii="Arial" w:hAnsi="Arial" w:cs="Arial"/>
          <w:sz w:val="20"/>
          <w:szCs w:val="20"/>
        </w:rPr>
        <w:lastRenderedPageBreak/>
        <w:t xml:space="preserve">„ustawie </w:t>
      </w:r>
      <w:proofErr w:type="spellStart"/>
      <w:r w:rsidRPr="009316A5">
        <w:rPr>
          <w:rFonts w:ascii="Arial" w:hAnsi="Arial" w:cs="Arial"/>
          <w:sz w:val="20"/>
          <w:szCs w:val="20"/>
        </w:rPr>
        <w:t>ufp</w:t>
      </w:r>
      <w:proofErr w:type="spellEnd"/>
      <w:r w:rsidRPr="009316A5">
        <w:rPr>
          <w:rFonts w:ascii="Arial" w:hAnsi="Arial" w:cs="Arial"/>
          <w:sz w:val="20"/>
          <w:szCs w:val="20"/>
        </w:rPr>
        <w:t>”</w:t>
      </w:r>
      <w:r w:rsidR="003C3635" w:rsidRPr="009316A5">
        <w:rPr>
          <w:rFonts w:ascii="Arial" w:hAnsi="Arial" w:cs="Arial"/>
          <w:sz w:val="20"/>
          <w:szCs w:val="20"/>
        </w:rPr>
        <w:t xml:space="preserve">- oznacza ustawę z dnia 27 sierpnia 2009 r. o finansach publicznych </w:t>
      </w:r>
      <w:r w:rsidR="009561D7" w:rsidRPr="009316A5">
        <w:rPr>
          <w:rFonts w:ascii="Arial" w:hAnsi="Arial" w:cs="Arial"/>
          <w:sz w:val="20"/>
          <w:szCs w:val="20"/>
        </w:rPr>
        <w:t>(</w:t>
      </w:r>
      <w:r w:rsidR="00095756" w:rsidRPr="009316A5">
        <w:rPr>
          <w:rFonts w:ascii="Arial" w:hAnsi="Arial" w:cs="Arial"/>
          <w:sz w:val="20"/>
          <w:szCs w:val="20"/>
        </w:rPr>
        <w:t xml:space="preserve">Dz. U. z </w:t>
      </w:r>
      <w:r w:rsidR="006D2600" w:rsidRPr="009316A5">
        <w:rPr>
          <w:rFonts w:ascii="Arial" w:hAnsi="Arial" w:cs="Arial"/>
          <w:sz w:val="20"/>
          <w:szCs w:val="20"/>
        </w:rPr>
        <w:t>202</w:t>
      </w:r>
      <w:r w:rsidR="00D60197" w:rsidRPr="009316A5">
        <w:rPr>
          <w:rFonts w:ascii="Arial" w:hAnsi="Arial" w:cs="Arial"/>
          <w:sz w:val="20"/>
          <w:szCs w:val="20"/>
        </w:rPr>
        <w:t>5</w:t>
      </w:r>
      <w:r w:rsidR="006D2600" w:rsidRPr="009316A5">
        <w:rPr>
          <w:rFonts w:ascii="Arial" w:hAnsi="Arial" w:cs="Arial"/>
          <w:sz w:val="20"/>
          <w:szCs w:val="20"/>
        </w:rPr>
        <w:t xml:space="preserve"> </w:t>
      </w:r>
      <w:r w:rsidR="00095756" w:rsidRPr="009316A5">
        <w:rPr>
          <w:rFonts w:ascii="Arial" w:hAnsi="Arial" w:cs="Arial"/>
          <w:sz w:val="20"/>
          <w:szCs w:val="20"/>
        </w:rPr>
        <w:t xml:space="preserve">r. poz. </w:t>
      </w:r>
      <w:r w:rsidR="00D60197" w:rsidRPr="009316A5">
        <w:rPr>
          <w:rFonts w:ascii="Arial" w:hAnsi="Arial" w:cs="Arial"/>
          <w:sz w:val="20"/>
          <w:szCs w:val="20"/>
        </w:rPr>
        <w:t>1483</w:t>
      </w:r>
      <w:r w:rsidR="006D2600" w:rsidRPr="009316A5">
        <w:rPr>
          <w:rFonts w:ascii="Arial" w:hAnsi="Arial" w:cs="Arial"/>
          <w:sz w:val="20"/>
          <w:szCs w:val="20"/>
        </w:rPr>
        <w:t xml:space="preserve"> </w:t>
      </w:r>
      <w:r w:rsidR="00095756" w:rsidRPr="009316A5">
        <w:rPr>
          <w:rFonts w:ascii="Arial" w:hAnsi="Arial" w:cs="Arial"/>
          <w:sz w:val="20"/>
          <w:szCs w:val="20"/>
        </w:rPr>
        <w:t>z</w:t>
      </w:r>
      <w:r w:rsidR="00CA3972" w:rsidRPr="009316A5">
        <w:rPr>
          <w:rFonts w:ascii="Arial" w:hAnsi="Arial" w:cs="Arial"/>
          <w:sz w:val="20"/>
          <w:szCs w:val="20"/>
        </w:rPr>
        <w:t>e</w:t>
      </w:r>
      <w:r w:rsidR="00095756" w:rsidRPr="009316A5">
        <w:rPr>
          <w:rFonts w:ascii="Arial" w:hAnsi="Arial" w:cs="Arial"/>
          <w:sz w:val="20"/>
          <w:szCs w:val="20"/>
        </w:rPr>
        <w:t xml:space="preserve">  zm.</w:t>
      </w:r>
      <w:r w:rsidR="003C3635" w:rsidRPr="009316A5">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2D5D748" w14:textId="77777777" w:rsidR="00A77F73" w:rsidRPr="002A4AA8" w:rsidRDefault="00A77F73" w:rsidP="00080A9C">
      <w:pPr>
        <w:numPr>
          <w:ilvl w:val="1"/>
          <w:numId w:val="35"/>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080A9C">
      <w:pPr>
        <w:numPr>
          <w:ilvl w:val="1"/>
          <w:numId w:val="35"/>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080A9C">
      <w:pPr>
        <w:pStyle w:val="Tekstpodstawowy"/>
        <w:keepNext/>
        <w:numPr>
          <w:ilvl w:val="0"/>
          <w:numId w:val="17"/>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080A9C">
      <w:pPr>
        <w:pStyle w:val="Tekstpodstawowy"/>
        <w:numPr>
          <w:ilvl w:val="0"/>
          <w:numId w:val="17"/>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080A9C">
      <w:pPr>
        <w:pStyle w:val="Tekstpodstawowy"/>
        <w:numPr>
          <w:ilvl w:val="0"/>
          <w:numId w:val="22"/>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080A9C">
      <w:pPr>
        <w:pStyle w:val="Tekstpodstawowy"/>
        <w:numPr>
          <w:ilvl w:val="0"/>
          <w:numId w:val="22"/>
        </w:numPr>
        <w:spacing w:after="60"/>
        <w:rPr>
          <w:rFonts w:ascii="Arial" w:hAnsi="Arial" w:cs="Arial"/>
          <w:sz w:val="20"/>
          <w:szCs w:val="20"/>
        </w:rPr>
      </w:pPr>
      <w:r w:rsidRPr="005621F1">
        <w:rPr>
          <w:rFonts w:ascii="Arial" w:hAnsi="Arial" w:cs="Arial"/>
          <w:sz w:val="20"/>
          <w:szCs w:val="20"/>
        </w:rPr>
        <w:lastRenderedPageBreak/>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11"/>
    <w:p w14:paraId="3C3E7ADC" w14:textId="77777777" w:rsidR="003E0F1C" w:rsidRPr="002A4AA8" w:rsidRDefault="008064CA"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080A9C">
      <w:pPr>
        <w:pStyle w:val="Tekstpodstawowy"/>
        <w:numPr>
          <w:ilvl w:val="0"/>
          <w:numId w:val="17"/>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080A9C">
      <w:pPr>
        <w:pStyle w:val="Tekstpodstawowy"/>
        <w:numPr>
          <w:ilvl w:val="0"/>
          <w:numId w:val="17"/>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5B1EDF0B"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w:t>
      </w:r>
      <w:r w:rsidRPr="009316A5">
        <w:rPr>
          <w:rFonts w:ascii="Arial" w:hAnsi="Arial" w:cs="Arial"/>
          <w:i/>
          <w:sz w:val="20"/>
          <w:szCs w:val="20"/>
        </w:rPr>
        <w:t xml:space="preserve">ustawy z dnia 30 kwietnia 2004 r. o postępowaniu w sprawach dotyczących pomocy publicznej oraz </w:t>
      </w:r>
      <w:r w:rsidR="00F70530" w:rsidRPr="009316A5">
        <w:rPr>
          <w:rFonts w:ascii="Arial" w:hAnsi="Arial" w:cs="Arial"/>
          <w:i/>
          <w:sz w:val="20"/>
          <w:szCs w:val="20"/>
        </w:rPr>
        <w:t>r</w:t>
      </w:r>
      <w:r w:rsidR="00B04252" w:rsidRPr="009316A5">
        <w:rPr>
          <w:rFonts w:ascii="Arial" w:hAnsi="Arial" w:cs="Arial"/>
          <w:i/>
          <w:sz w:val="20"/>
          <w:szCs w:val="20"/>
        </w:rPr>
        <w:t>ozporządzeni</w:t>
      </w:r>
      <w:r w:rsidR="00F70530" w:rsidRPr="009316A5">
        <w:rPr>
          <w:rFonts w:ascii="Arial" w:hAnsi="Arial" w:cs="Arial"/>
          <w:i/>
          <w:sz w:val="20"/>
          <w:szCs w:val="20"/>
        </w:rPr>
        <w:t>a</w:t>
      </w:r>
      <w:r w:rsidR="00B04252" w:rsidRPr="009316A5">
        <w:rPr>
          <w:rFonts w:ascii="Arial" w:hAnsi="Arial" w:cs="Arial"/>
          <w:i/>
          <w:sz w:val="20"/>
          <w:szCs w:val="20"/>
        </w:rPr>
        <w:t xml:space="preserve"> Ministra Funduszy i Polityki Regionalnej z dnia 20 grudnia 2022 r. w sprawie udzielania pomocy de </w:t>
      </w:r>
      <w:proofErr w:type="spellStart"/>
      <w:r w:rsidR="00B04252" w:rsidRPr="009316A5">
        <w:rPr>
          <w:rFonts w:ascii="Arial" w:hAnsi="Arial" w:cs="Arial"/>
          <w:i/>
          <w:sz w:val="20"/>
          <w:szCs w:val="20"/>
        </w:rPr>
        <w:t>minimis</w:t>
      </w:r>
      <w:proofErr w:type="spellEnd"/>
      <w:r w:rsidR="00B04252" w:rsidRPr="009316A5">
        <w:rPr>
          <w:rFonts w:ascii="Arial" w:hAnsi="Arial" w:cs="Arial"/>
          <w:i/>
          <w:sz w:val="20"/>
          <w:szCs w:val="20"/>
        </w:rPr>
        <w:t xml:space="preserve"> oraz pomocy publicznej w ramach programów finansowanych z Europejskiego Funduszu Społecznego Plus (EFS+) na lata 2021-2027 (Dz.U z </w:t>
      </w:r>
      <w:r w:rsidR="00CA3972" w:rsidRPr="009316A5">
        <w:rPr>
          <w:rFonts w:ascii="Arial" w:hAnsi="Arial" w:cs="Arial"/>
          <w:i/>
          <w:sz w:val="20"/>
          <w:szCs w:val="20"/>
        </w:rPr>
        <w:t xml:space="preserve">2025 </w:t>
      </w:r>
      <w:r w:rsidR="00B04252" w:rsidRPr="009316A5">
        <w:rPr>
          <w:rFonts w:ascii="Arial" w:hAnsi="Arial" w:cs="Arial"/>
          <w:i/>
          <w:sz w:val="20"/>
          <w:szCs w:val="20"/>
        </w:rPr>
        <w:t xml:space="preserve">r. poz. </w:t>
      </w:r>
      <w:r w:rsidR="00CA3972" w:rsidRPr="009316A5">
        <w:rPr>
          <w:rFonts w:ascii="Arial" w:hAnsi="Arial" w:cs="Arial"/>
          <w:i/>
          <w:sz w:val="20"/>
          <w:szCs w:val="20"/>
        </w:rPr>
        <w:t>37</w:t>
      </w:r>
      <w:r w:rsidR="00B04252" w:rsidRPr="009316A5">
        <w:rPr>
          <w:rFonts w:ascii="Arial" w:hAnsi="Arial" w:cs="Arial"/>
          <w:i/>
          <w:sz w:val="20"/>
          <w:szCs w:val="20"/>
        </w:rPr>
        <w:t>)</w:t>
      </w:r>
      <w:r w:rsidRPr="009316A5">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9316A5">
        <w:rPr>
          <w:rFonts w:ascii="Arial" w:hAnsi="Arial" w:cs="Arial"/>
          <w:i/>
          <w:sz w:val="20"/>
          <w:szCs w:val="20"/>
        </w:rPr>
        <w:t>minimis</w:t>
      </w:r>
      <w:proofErr w:type="spellEnd"/>
      <w:r w:rsidRPr="009316A5">
        <w:rPr>
          <w:rStyle w:val="Znakiprzypiswdolnych"/>
          <w:rFonts w:ascii="Arial" w:hAnsi="Arial" w:cs="Arial"/>
          <w:sz w:val="20"/>
          <w:szCs w:val="20"/>
        </w:rPr>
        <w:footnoteReference w:id="29"/>
      </w:r>
      <w:r w:rsidRPr="009316A5">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080A9C">
      <w:pPr>
        <w:pStyle w:val="Tekstpodstawowy"/>
        <w:numPr>
          <w:ilvl w:val="0"/>
          <w:numId w:val="25"/>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080A9C">
      <w:pPr>
        <w:pStyle w:val="Tekstpodstawowy"/>
        <w:numPr>
          <w:ilvl w:val="0"/>
          <w:numId w:val="25"/>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080A9C">
      <w:pPr>
        <w:pStyle w:val="Tekstpodstawowy"/>
        <w:numPr>
          <w:ilvl w:val="0"/>
          <w:numId w:val="25"/>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4"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080A9C">
      <w:pPr>
        <w:pStyle w:val="Tekstpodstawowy"/>
        <w:numPr>
          <w:ilvl w:val="0"/>
          <w:numId w:val="25"/>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53D33EB6" w14:textId="77777777" w:rsidR="00D56DD3" w:rsidRPr="002A4AA8" w:rsidRDefault="002459F6"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080A9C">
      <w:pPr>
        <w:pStyle w:val="Tekstpodstawowy"/>
        <w:numPr>
          <w:ilvl w:val="0"/>
          <w:numId w:val="25"/>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080A9C">
      <w:pPr>
        <w:pStyle w:val="Tekstpodstawowy"/>
        <w:numPr>
          <w:ilvl w:val="0"/>
          <w:numId w:val="25"/>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0786039A" w:rsidR="00117C8D" w:rsidRDefault="00903CED" w:rsidP="00080A9C">
      <w:pPr>
        <w:pStyle w:val="Akapitzlist"/>
        <w:numPr>
          <w:ilvl w:val="0"/>
          <w:numId w:val="25"/>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080A9C">
      <w:pPr>
        <w:pStyle w:val="Tekstpodstawowy"/>
        <w:numPr>
          <w:ilvl w:val="0"/>
          <w:numId w:val="25"/>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080A9C">
      <w:pPr>
        <w:pStyle w:val="Tekstpodstawowy"/>
        <w:numPr>
          <w:ilvl w:val="0"/>
          <w:numId w:val="25"/>
        </w:numPr>
        <w:autoSpaceDE w:val="0"/>
        <w:autoSpaceDN w:val="0"/>
        <w:spacing w:after="60"/>
        <w:rPr>
          <w:rFonts w:ascii="Arial" w:hAnsi="Arial" w:cs="Arial"/>
          <w:sz w:val="20"/>
          <w:szCs w:val="20"/>
        </w:rPr>
      </w:pPr>
      <w:bookmarkStart w:id="19"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580AE8B7" w:rsidR="00884811" w:rsidRPr="00E467AA" w:rsidRDefault="00884811" w:rsidP="00080A9C">
      <w:pPr>
        <w:pStyle w:val="Akapitzlist"/>
        <w:numPr>
          <w:ilvl w:val="0"/>
          <w:numId w:val="25"/>
        </w:numPr>
        <w:jc w:val="both"/>
        <w:rPr>
          <w:rFonts w:ascii="Arial" w:hAnsi="Arial" w:cs="Arial"/>
          <w:sz w:val="20"/>
          <w:szCs w:val="20"/>
        </w:rPr>
      </w:pPr>
      <w:bookmarkStart w:id="20" w:name="_Hlk136332130"/>
      <w:bookmarkEnd w:id="19"/>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080A9C">
      <w:pPr>
        <w:pStyle w:val="Akapitzlist"/>
        <w:numPr>
          <w:ilvl w:val="0"/>
          <w:numId w:val="25"/>
        </w:numPr>
        <w:jc w:val="both"/>
        <w:rPr>
          <w:rFonts w:ascii="Arial" w:hAnsi="Arial" w:cs="Arial"/>
          <w:sz w:val="20"/>
          <w:szCs w:val="20"/>
        </w:rPr>
      </w:pPr>
      <w:bookmarkStart w:id="21" w:name="_Hlk136332138"/>
      <w:bookmarkEnd w:id="20"/>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1"/>
    <w:p w14:paraId="0AC42736" w14:textId="77777777" w:rsidR="00415E04" w:rsidRDefault="00415E04"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080A9C">
      <w:pPr>
        <w:pStyle w:val="Tekstpodstawowy"/>
        <w:numPr>
          <w:ilvl w:val="6"/>
          <w:numId w:val="25"/>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080A9C">
      <w:pPr>
        <w:pStyle w:val="Tekstpodstawowy"/>
        <w:numPr>
          <w:ilvl w:val="0"/>
          <w:numId w:val="60"/>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2"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2"/>
    <w:p w14:paraId="65EED438" w14:textId="77777777" w:rsidR="009D490C" w:rsidRPr="002A4AA8" w:rsidRDefault="001720CE"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358E8960" w:rsidR="00E1471B"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3838F9FF" w:rsidR="008F4DB8" w:rsidRPr="002A4AA8" w:rsidRDefault="008F4DB8" w:rsidP="00080A9C">
      <w:pPr>
        <w:pStyle w:val="Akapitzlist"/>
        <w:numPr>
          <w:ilvl w:val="1"/>
          <w:numId w:val="15"/>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080A9C">
      <w:pPr>
        <w:keepNext/>
        <w:numPr>
          <w:ilvl w:val="0"/>
          <w:numId w:val="14"/>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080A9C">
      <w:pPr>
        <w:numPr>
          <w:ilvl w:val="0"/>
          <w:numId w:val="14"/>
        </w:numPr>
        <w:spacing w:after="60"/>
        <w:jc w:val="both"/>
        <w:rPr>
          <w:rFonts w:ascii="Arial" w:hAnsi="Arial" w:cs="Arial"/>
          <w:sz w:val="20"/>
          <w:szCs w:val="20"/>
        </w:rPr>
      </w:pPr>
      <w:bookmarkStart w:id="23"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3"/>
    <w:p w14:paraId="2CD43329" w14:textId="77777777" w:rsidR="009D490C" w:rsidRPr="00F253E9" w:rsidRDefault="009D490C" w:rsidP="00080A9C">
      <w:pPr>
        <w:numPr>
          <w:ilvl w:val="0"/>
          <w:numId w:val="14"/>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4A5F8A2E" w:rsidR="003123ED" w:rsidRPr="002A4AA8" w:rsidRDefault="00392068"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w:t>
      </w:r>
      <w:r w:rsidRPr="002A4AA8">
        <w:rPr>
          <w:rFonts w:ascii="Arial" w:hAnsi="Arial" w:cs="Arial"/>
          <w:sz w:val="20"/>
          <w:szCs w:val="20"/>
        </w:rPr>
        <w:lastRenderedPageBreak/>
        <w:t>roboczych od jej otrzymania. Do momentu akceptacji harmonogramu płatności, obowiązujący jest harmonogram płatności uprzednio zatwierdzony przez IP.</w:t>
      </w:r>
    </w:p>
    <w:p w14:paraId="45B78148" w14:textId="1C1AFA1A"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4"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4"/>
      <w:r w:rsidRPr="002A4AA8">
        <w:rPr>
          <w:rFonts w:ascii="Arial" w:hAnsi="Arial" w:cs="Arial"/>
          <w:sz w:val="20"/>
          <w:szCs w:val="20"/>
        </w:rPr>
        <w:t>:</w:t>
      </w:r>
      <w:r w:rsidRPr="002A4AA8">
        <w:rPr>
          <w:rFonts w:ascii="Arial" w:hAnsi="Arial" w:cs="Arial"/>
          <w:sz w:val="20"/>
          <w:szCs w:val="20"/>
          <w:vertAlign w:val="superscript"/>
        </w:rPr>
        <w:footnoteReference w:id="48"/>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5" w:name="_Hlk158992984"/>
      <w:r w:rsidR="009B3975" w:rsidRPr="009B3975">
        <w:rPr>
          <w:rFonts w:ascii="Arial" w:hAnsi="Arial" w:cs="Arial"/>
          <w:sz w:val="20"/>
          <w:szCs w:val="20"/>
        </w:rPr>
        <w:t>Beneficjenta</w:t>
      </w:r>
      <w:bookmarkEnd w:id="25"/>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080A9C">
      <w:pPr>
        <w:numPr>
          <w:ilvl w:val="0"/>
          <w:numId w:val="46"/>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080A9C">
      <w:pPr>
        <w:numPr>
          <w:ilvl w:val="0"/>
          <w:numId w:val="46"/>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49"/>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0"/>
      </w:r>
    </w:p>
    <w:p w14:paraId="33A17252" w14:textId="31997E11" w:rsidR="00524F0C" w:rsidRPr="00524F0C" w:rsidRDefault="003F4D16" w:rsidP="00080A9C">
      <w:pPr>
        <w:numPr>
          <w:ilvl w:val="2"/>
          <w:numId w:val="45"/>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080A9C">
      <w:pPr>
        <w:numPr>
          <w:ilvl w:val="2"/>
          <w:numId w:val="45"/>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080A9C">
      <w:pPr>
        <w:numPr>
          <w:ilvl w:val="2"/>
          <w:numId w:val="45"/>
        </w:numPr>
        <w:spacing w:before="120" w:after="60"/>
        <w:ind w:left="357" w:hanging="357"/>
        <w:jc w:val="both"/>
        <w:rPr>
          <w:rFonts w:ascii="Arial" w:hAnsi="Arial" w:cs="Arial"/>
          <w:sz w:val="20"/>
          <w:szCs w:val="20"/>
        </w:rPr>
      </w:pPr>
      <w:bookmarkStart w:id="27"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1"/>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2"/>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3"/>
      </w:r>
      <w:r w:rsidRPr="00A22E4B">
        <w:rPr>
          <w:rFonts w:ascii="Arial" w:hAnsi="Arial" w:cs="Arial"/>
          <w:sz w:val="20"/>
          <w:szCs w:val="20"/>
        </w:rPr>
        <w:t>.</w:t>
      </w:r>
    </w:p>
    <w:bookmarkEnd w:id="27"/>
    <w:p w14:paraId="28D9EA20" w14:textId="7436562D" w:rsidR="00913B80"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4"/>
      </w:r>
    </w:p>
    <w:p w14:paraId="4AF78898" w14:textId="77777777" w:rsidR="00524F0C" w:rsidRPr="00E467AA" w:rsidRDefault="00913B80" w:rsidP="00080A9C">
      <w:pPr>
        <w:numPr>
          <w:ilvl w:val="2"/>
          <w:numId w:val="45"/>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5"/>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080A9C">
      <w:pPr>
        <w:numPr>
          <w:ilvl w:val="2"/>
          <w:numId w:val="45"/>
        </w:numPr>
        <w:tabs>
          <w:tab w:val="num" w:pos="2160"/>
        </w:tabs>
        <w:spacing w:before="120" w:after="60"/>
        <w:ind w:left="357" w:hanging="357"/>
        <w:jc w:val="both"/>
        <w:rPr>
          <w:rFonts w:ascii="Arial" w:hAnsi="Arial" w:cs="Arial"/>
          <w:sz w:val="20"/>
          <w:szCs w:val="20"/>
        </w:rPr>
      </w:pPr>
      <w:bookmarkStart w:id="28"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6"/>
      </w:r>
    </w:p>
    <w:bookmarkEnd w:id="28"/>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080A9C">
      <w:pPr>
        <w:pStyle w:val="Tekstpodstawowy"/>
        <w:numPr>
          <w:ilvl w:val="0"/>
          <w:numId w:val="27"/>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080A9C">
      <w:pPr>
        <w:numPr>
          <w:ilvl w:val="1"/>
          <w:numId w:val="27"/>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7580D33A" w14:textId="77777777" w:rsidR="00B263F5" w:rsidRPr="002A4AA8" w:rsidRDefault="00CD3AF4" w:rsidP="00080A9C">
      <w:pPr>
        <w:pStyle w:val="Akapitzlist"/>
        <w:numPr>
          <w:ilvl w:val="1"/>
          <w:numId w:val="27"/>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080A9C">
      <w:pPr>
        <w:pStyle w:val="Akapitzlist"/>
        <w:numPr>
          <w:ilvl w:val="2"/>
          <w:numId w:val="27"/>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080A9C">
      <w:pPr>
        <w:numPr>
          <w:ilvl w:val="2"/>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1931B144" w14:textId="77777777" w:rsidR="00AF44BE" w:rsidRPr="002A4AA8" w:rsidRDefault="00B263F5" w:rsidP="00080A9C">
      <w:pPr>
        <w:numPr>
          <w:ilvl w:val="1"/>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9"/>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080A9C">
      <w:pPr>
        <w:pStyle w:val="Akapitzlist"/>
        <w:numPr>
          <w:ilvl w:val="0"/>
          <w:numId w:val="50"/>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9316A5" w:rsidRDefault="00AF44BE" w:rsidP="00080A9C">
      <w:pPr>
        <w:numPr>
          <w:ilvl w:val="0"/>
          <w:numId w:val="50"/>
        </w:numPr>
        <w:spacing w:before="120" w:after="60"/>
        <w:ind w:left="357" w:hanging="357"/>
        <w:jc w:val="both"/>
        <w:rPr>
          <w:rFonts w:ascii="Arial" w:hAnsi="Arial" w:cs="Arial"/>
          <w:sz w:val="20"/>
          <w:szCs w:val="20"/>
        </w:rPr>
      </w:pPr>
      <w:r w:rsidRPr="00761C38">
        <w:rPr>
          <w:rFonts w:ascii="Arial" w:hAnsi="Arial" w:cs="Arial"/>
          <w:sz w:val="20"/>
          <w:szCs w:val="20"/>
        </w:rPr>
        <w:t xml:space="preserve">Transze </w:t>
      </w:r>
      <w:r w:rsidRPr="009316A5">
        <w:rPr>
          <w:rFonts w:ascii="Arial" w:hAnsi="Arial" w:cs="Arial"/>
          <w:sz w:val="20"/>
          <w:szCs w:val="20"/>
        </w:rPr>
        <w:t>dofinansowania wypłacane są:</w:t>
      </w:r>
    </w:p>
    <w:p w14:paraId="00725223" w14:textId="4108CE2F" w:rsidR="00CD3AF4" w:rsidRPr="00761C38" w:rsidRDefault="00AF44BE" w:rsidP="00080A9C">
      <w:pPr>
        <w:numPr>
          <w:ilvl w:val="0"/>
          <w:numId w:val="49"/>
        </w:numPr>
        <w:spacing w:before="120" w:after="60"/>
        <w:jc w:val="both"/>
        <w:rPr>
          <w:rFonts w:ascii="Arial" w:hAnsi="Arial" w:cs="Arial"/>
          <w:sz w:val="20"/>
          <w:szCs w:val="20"/>
        </w:rPr>
      </w:pPr>
      <w:r w:rsidRPr="009316A5">
        <w:rPr>
          <w:rFonts w:ascii="Arial" w:hAnsi="Arial" w:cs="Arial"/>
          <w:sz w:val="20"/>
          <w:szCs w:val="20"/>
        </w:rPr>
        <w:lastRenderedPageBreak/>
        <w:t xml:space="preserve">w zakresie środków, o których mowa w § 2 ust. </w:t>
      </w:r>
      <w:r w:rsidR="00913B80" w:rsidRPr="009316A5">
        <w:rPr>
          <w:rFonts w:ascii="Arial" w:hAnsi="Arial" w:cs="Arial"/>
          <w:sz w:val="20"/>
          <w:szCs w:val="20"/>
        </w:rPr>
        <w:t>2</w:t>
      </w:r>
      <w:r w:rsidRPr="009316A5">
        <w:rPr>
          <w:rFonts w:ascii="Arial" w:hAnsi="Arial" w:cs="Arial"/>
          <w:sz w:val="20"/>
          <w:szCs w:val="20"/>
        </w:rPr>
        <w:t xml:space="preserve"> pkt 1</w:t>
      </w:r>
      <w:r w:rsidR="00FA6B8D" w:rsidRPr="009316A5">
        <w:rPr>
          <w:rFonts w:ascii="Arial" w:hAnsi="Arial" w:cs="Arial"/>
          <w:sz w:val="20"/>
          <w:szCs w:val="20"/>
        </w:rPr>
        <w:t xml:space="preserve"> lit. </w:t>
      </w:r>
      <w:r w:rsidR="009236E1" w:rsidRPr="009316A5">
        <w:rPr>
          <w:rFonts w:ascii="Arial" w:hAnsi="Arial" w:cs="Arial"/>
          <w:sz w:val="20"/>
          <w:szCs w:val="20"/>
        </w:rPr>
        <w:t>a</w:t>
      </w:r>
      <w:r w:rsidRPr="009316A5">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9316A5">
        <w:rPr>
          <w:rFonts w:ascii="Arial" w:hAnsi="Arial" w:cs="Arial"/>
          <w:i/>
          <w:sz w:val="20"/>
          <w:szCs w:val="20"/>
        </w:rPr>
        <w:t xml:space="preserve"> </w:t>
      </w:r>
      <w:r w:rsidRPr="009316A5">
        <w:rPr>
          <w:rFonts w:ascii="Arial" w:hAnsi="Arial" w:cs="Arial"/>
          <w:sz w:val="20"/>
          <w:szCs w:val="20"/>
        </w:rPr>
        <w:t>(</w:t>
      </w:r>
      <w:proofErr w:type="spellStart"/>
      <w:r w:rsidR="00CC081D" w:rsidRPr="009316A5">
        <w:rPr>
          <w:rFonts w:ascii="Arial" w:hAnsi="Arial" w:cs="Arial"/>
          <w:sz w:val="20"/>
          <w:szCs w:val="20"/>
        </w:rPr>
        <w:t>t.j</w:t>
      </w:r>
      <w:proofErr w:type="spellEnd"/>
      <w:r w:rsidR="00CC081D" w:rsidRPr="009316A5">
        <w:rPr>
          <w:rFonts w:ascii="Arial" w:hAnsi="Arial" w:cs="Arial"/>
          <w:sz w:val="20"/>
          <w:szCs w:val="20"/>
        </w:rPr>
        <w:t xml:space="preserve">. Dz.U. z </w:t>
      </w:r>
      <w:r w:rsidR="00C46DB4" w:rsidRPr="009316A5">
        <w:rPr>
          <w:rFonts w:ascii="Arial" w:hAnsi="Arial" w:cs="Arial"/>
          <w:sz w:val="20"/>
          <w:szCs w:val="20"/>
        </w:rPr>
        <w:t xml:space="preserve">2024 </w:t>
      </w:r>
      <w:r w:rsidR="00CC081D" w:rsidRPr="009316A5">
        <w:rPr>
          <w:rFonts w:ascii="Arial" w:hAnsi="Arial" w:cs="Arial"/>
          <w:sz w:val="20"/>
          <w:szCs w:val="20"/>
        </w:rPr>
        <w:t xml:space="preserve">r., poz. </w:t>
      </w:r>
      <w:r w:rsidR="00C46DB4" w:rsidRPr="009316A5">
        <w:rPr>
          <w:rFonts w:ascii="Arial" w:hAnsi="Arial" w:cs="Arial"/>
          <w:sz w:val="20"/>
          <w:szCs w:val="20"/>
        </w:rPr>
        <w:t>869</w:t>
      </w:r>
      <w:r w:rsidR="00584B94" w:rsidRPr="009316A5">
        <w:rPr>
          <w:rFonts w:ascii="Arial" w:hAnsi="Arial" w:cs="Arial"/>
          <w:sz w:val="20"/>
          <w:szCs w:val="20"/>
        </w:rPr>
        <w:t>)</w:t>
      </w:r>
      <w:r w:rsidR="00063D4F" w:rsidRPr="009316A5">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080A9C">
      <w:pPr>
        <w:numPr>
          <w:ilvl w:val="0"/>
          <w:numId w:val="49"/>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080A9C">
      <w:pPr>
        <w:pStyle w:val="Akapitzlist"/>
        <w:numPr>
          <w:ilvl w:val="0"/>
          <w:numId w:val="50"/>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5676D9F4"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0"/>
      </w:r>
      <w:r w:rsidR="0093364C" w:rsidRPr="00A17F27">
        <w:rPr>
          <w:rFonts w:ascii="Arial" w:hAnsi="Arial" w:cs="Arial"/>
          <w:sz w:val="20"/>
          <w:szCs w:val="20"/>
        </w:rPr>
        <w:t>;</w:t>
      </w:r>
    </w:p>
    <w:p w14:paraId="19BC97EE" w14:textId="04769534" w:rsidR="00B1485B" w:rsidRPr="00A17F27" w:rsidRDefault="008C4AE7" w:rsidP="00080A9C">
      <w:pPr>
        <w:pStyle w:val="Akapitzlist"/>
        <w:numPr>
          <w:ilvl w:val="1"/>
          <w:numId w:val="15"/>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080A9C">
      <w:pPr>
        <w:pStyle w:val="Akapitzlist"/>
        <w:numPr>
          <w:ilvl w:val="1"/>
          <w:numId w:val="15"/>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1"/>
      </w:r>
      <w:r w:rsidR="004D5F6B" w:rsidRPr="00A17F27">
        <w:rPr>
          <w:rFonts w:ascii="Arial" w:hAnsi="Arial" w:cs="Arial"/>
          <w:sz w:val="20"/>
          <w:szCs w:val="20"/>
        </w:rPr>
        <w:t>.</w:t>
      </w:r>
    </w:p>
    <w:p w14:paraId="46EC9505" w14:textId="77777777" w:rsidR="00D46AA2" w:rsidRPr="002A4AA8" w:rsidRDefault="00D46AA2" w:rsidP="00080A9C">
      <w:pPr>
        <w:pStyle w:val="Akapitzlist"/>
        <w:numPr>
          <w:ilvl w:val="0"/>
          <w:numId w:val="55"/>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080A9C">
      <w:pPr>
        <w:numPr>
          <w:ilvl w:val="0"/>
          <w:numId w:val="55"/>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30" w:name="_Hlk5346606"/>
      <w:r w:rsidRPr="002A4AA8">
        <w:rPr>
          <w:rFonts w:ascii="Arial" w:hAnsi="Arial" w:cs="Arial"/>
          <w:sz w:val="20"/>
          <w:szCs w:val="20"/>
        </w:rPr>
        <w:lastRenderedPageBreak/>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0"/>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2"/>
      </w:r>
      <w:r w:rsidRPr="002A4AA8">
        <w:rPr>
          <w:rFonts w:ascii="Arial" w:hAnsi="Arial" w:cs="Arial"/>
          <w:sz w:val="20"/>
          <w:szCs w:val="20"/>
        </w:rPr>
        <w:t xml:space="preserve"> do 10 dni</w:t>
      </w:r>
      <w:r w:rsidRPr="002A4AA8">
        <w:rPr>
          <w:rFonts w:ascii="Arial" w:hAnsi="Arial" w:cs="Arial"/>
          <w:sz w:val="20"/>
          <w:szCs w:val="20"/>
          <w:vertAlign w:val="superscript"/>
        </w:rPr>
        <w:footnoteReference w:id="63"/>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080A9C">
      <w:pPr>
        <w:numPr>
          <w:ilvl w:val="0"/>
          <w:numId w:val="47"/>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080A9C">
      <w:pPr>
        <w:numPr>
          <w:ilvl w:val="0"/>
          <w:numId w:val="47"/>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1"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1"/>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080A9C">
      <w:pPr>
        <w:numPr>
          <w:ilvl w:val="0"/>
          <w:numId w:val="51"/>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4"/>
      </w:r>
    </w:p>
    <w:p w14:paraId="3A89DFE0" w14:textId="77777777" w:rsidR="00DE63F2" w:rsidRPr="009B1998" w:rsidRDefault="00DE63F2"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5"/>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080A9C">
      <w:pPr>
        <w:numPr>
          <w:ilvl w:val="0"/>
          <w:numId w:val="51"/>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080A9C">
      <w:pPr>
        <w:pStyle w:val="Akapitzlist"/>
        <w:numPr>
          <w:ilvl w:val="0"/>
          <w:numId w:val="47"/>
        </w:numPr>
        <w:spacing w:after="60"/>
        <w:ind w:left="426"/>
        <w:jc w:val="both"/>
        <w:rPr>
          <w:rFonts w:ascii="Arial" w:hAnsi="Arial" w:cs="Arial"/>
          <w:sz w:val="20"/>
          <w:szCs w:val="20"/>
        </w:rPr>
      </w:pPr>
      <w:r w:rsidRPr="003A6D35">
        <w:rPr>
          <w:rFonts w:ascii="Arial" w:hAnsi="Arial" w:cs="Arial"/>
          <w:sz w:val="20"/>
          <w:szCs w:val="20"/>
        </w:rPr>
        <w:lastRenderedPageBreak/>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2" w:name="_Hlk165368679"/>
      <w:r w:rsidR="00D84B00" w:rsidRPr="00D84B00">
        <w:rPr>
          <w:rFonts w:ascii="Arial" w:hAnsi="Arial" w:cs="Arial"/>
          <w:i/>
          <w:sz w:val="20"/>
          <w:szCs w:val="20"/>
        </w:rPr>
        <w:t xml:space="preserve">i danych uczestników </w:t>
      </w:r>
      <w:bookmarkEnd w:id="32"/>
      <w:r w:rsidR="009C3E7F" w:rsidRPr="009C3E7F">
        <w:rPr>
          <w:rFonts w:ascii="Arial" w:hAnsi="Arial" w:cs="Arial"/>
          <w:i/>
          <w:sz w:val="20"/>
          <w:szCs w:val="20"/>
        </w:rPr>
        <w:t xml:space="preserve">do </w:t>
      </w:r>
      <w:bookmarkStart w:id="33" w:name="_Hlk165368692"/>
      <w:r w:rsidR="00D84B00" w:rsidRPr="00D84B00">
        <w:rPr>
          <w:rFonts w:ascii="Arial" w:hAnsi="Arial" w:cs="Arial"/>
          <w:i/>
          <w:sz w:val="20"/>
          <w:szCs w:val="20"/>
        </w:rPr>
        <w:t>weryfikacji</w:t>
      </w:r>
      <w:bookmarkEnd w:id="33"/>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080A9C">
      <w:pPr>
        <w:numPr>
          <w:ilvl w:val="0"/>
          <w:numId w:val="47"/>
        </w:numPr>
        <w:spacing w:before="120" w:after="60"/>
        <w:ind w:left="357" w:hanging="357"/>
        <w:jc w:val="both"/>
        <w:rPr>
          <w:rFonts w:ascii="Arial" w:hAnsi="Arial" w:cs="Arial"/>
          <w:sz w:val="20"/>
          <w:szCs w:val="20"/>
        </w:rPr>
      </w:pPr>
      <w:bookmarkStart w:id="34"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4"/>
    <w:p w14:paraId="51B85DAD" w14:textId="77777777" w:rsidR="00913B80"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6"/>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080A9C">
      <w:pPr>
        <w:pStyle w:val="Akapitzlist"/>
        <w:numPr>
          <w:ilvl w:val="0"/>
          <w:numId w:val="47"/>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080A9C">
      <w:pPr>
        <w:pStyle w:val="Akapitzlist"/>
        <w:numPr>
          <w:ilvl w:val="0"/>
          <w:numId w:val="47"/>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w:t>
      </w:r>
      <w:r w:rsidRPr="002A4AA8">
        <w:rPr>
          <w:rFonts w:ascii="Arial" w:hAnsi="Arial" w:cs="Arial"/>
          <w:sz w:val="20"/>
          <w:szCs w:val="20"/>
        </w:rPr>
        <w:lastRenderedPageBreak/>
        <w:t>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7"/>
      </w:r>
    </w:p>
    <w:p w14:paraId="69AA289E" w14:textId="0847FBD8" w:rsidR="001D1536" w:rsidRPr="002A4AA8" w:rsidRDefault="00715938" w:rsidP="00080A9C">
      <w:pPr>
        <w:numPr>
          <w:ilvl w:val="0"/>
          <w:numId w:val="47"/>
        </w:numPr>
        <w:spacing w:before="120" w:after="60"/>
        <w:ind w:left="357" w:hanging="357"/>
        <w:jc w:val="both"/>
        <w:rPr>
          <w:rFonts w:ascii="Arial" w:hAnsi="Arial" w:cs="Arial"/>
          <w:sz w:val="20"/>
          <w:szCs w:val="20"/>
        </w:rPr>
      </w:pPr>
      <w:bookmarkStart w:id="35"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6" w:name="_Hlk165368744"/>
      <w:r w:rsidR="003F49EE" w:rsidRPr="003F49EE">
        <w:rPr>
          <w:rFonts w:ascii="Arial" w:hAnsi="Arial" w:cs="Arial"/>
          <w:sz w:val="20"/>
          <w:szCs w:val="20"/>
        </w:rPr>
        <w:t xml:space="preserve">kompletnej </w:t>
      </w:r>
      <w:bookmarkEnd w:id="36"/>
      <w:r w:rsidRPr="00E467AA">
        <w:rPr>
          <w:rFonts w:ascii="Arial" w:hAnsi="Arial" w:cs="Arial"/>
          <w:sz w:val="20"/>
          <w:szCs w:val="20"/>
        </w:rPr>
        <w:t xml:space="preserve">wersji. </w:t>
      </w:r>
      <w:bookmarkEnd w:id="35"/>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8"/>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9"/>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0"/>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1"/>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080A9C">
      <w:pPr>
        <w:keepNext/>
        <w:numPr>
          <w:ilvl w:val="0"/>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9316A5" w:rsidRDefault="009D490C" w:rsidP="00080A9C">
      <w:pPr>
        <w:numPr>
          <w:ilvl w:val="0"/>
          <w:numId w:val="27"/>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w:t>
      </w:r>
      <w:r w:rsidRPr="009316A5">
        <w:rPr>
          <w:rFonts w:ascii="Arial" w:hAnsi="Arial" w:cs="Arial"/>
          <w:sz w:val="20"/>
          <w:szCs w:val="20"/>
        </w:rPr>
        <w:t>zgodnie z § 1</w:t>
      </w:r>
      <w:r w:rsidR="007A6D07" w:rsidRPr="009316A5">
        <w:rPr>
          <w:rFonts w:ascii="Arial" w:hAnsi="Arial" w:cs="Arial"/>
          <w:sz w:val="20"/>
          <w:szCs w:val="20"/>
        </w:rPr>
        <w:t>7</w:t>
      </w:r>
      <w:r w:rsidRPr="009316A5">
        <w:rPr>
          <w:rFonts w:ascii="Arial" w:hAnsi="Arial" w:cs="Arial"/>
          <w:sz w:val="20"/>
          <w:szCs w:val="20"/>
        </w:rPr>
        <w:t xml:space="preserve"> ust. </w:t>
      </w:r>
      <w:r w:rsidR="00794B49" w:rsidRPr="009316A5">
        <w:rPr>
          <w:rFonts w:ascii="Arial" w:hAnsi="Arial" w:cs="Arial"/>
          <w:sz w:val="20"/>
          <w:szCs w:val="20"/>
        </w:rPr>
        <w:t>5</w:t>
      </w:r>
      <w:r w:rsidRPr="009316A5">
        <w:rPr>
          <w:rFonts w:ascii="Arial" w:hAnsi="Arial" w:cs="Arial"/>
          <w:sz w:val="20"/>
          <w:szCs w:val="20"/>
        </w:rPr>
        <w:t xml:space="preserve"> oraz § </w:t>
      </w:r>
      <w:r w:rsidR="003963DE" w:rsidRPr="009316A5">
        <w:rPr>
          <w:rFonts w:ascii="Arial" w:hAnsi="Arial" w:cs="Arial"/>
          <w:sz w:val="20"/>
          <w:szCs w:val="20"/>
        </w:rPr>
        <w:t>3</w:t>
      </w:r>
      <w:r w:rsidR="007A6D07" w:rsidRPr="009316A5">
        <w:rPr>
          <w:rFonts w:ascii="Arial" w:hAnsi="Arial" w:cs="Arial"/>
          <w:sz w:val="20"/>
          <w:szCs w:val="20"/>
        </w:rPr>
        <w:t>0</w:t>
      </w:r>
      <w:r w:rsidRPr="009316A5">
        <w:rPr>
          <w:rFonts w:ascii="Arial" w:hAnsi="Arial" w:cs="Arial"/>
          <w:sz w:val="20"/>
          <w:szCs w:val="20"/>
        </w:rPr>
        <w:t xml:space="preserve"> ust. 4</w:t>
      </w:r>
      <w:r w:rsidR="00126F46" w:rsidRPr="009316A5">
        <w:rPr>
          <w:rFonts w:ascii="Arial" w:hAnsi="Arial" w:cs="Arial"/>
          <w:sz w:val="20"/>
          <w:szCs w:val="20"/>
        </w:rPr>
        <w:t xml:space="preserve"> i 5</w:t>
      </w:r>
      <w:r w:rsidRPr="009316A5">
        <w:rPr>
          <w:rFonts w:ascii="Arial" w:hAnsi="Arial" w:cs="Arial"/>
          <w:sz w:val="20"/>
          <w:szCs w:val="20"/>
        </w:rPr>
        <w:t xml:space="preserve">. </w:t>
      </w:r>
    </w:p>
    <w:p w14:paraId="2A18D71F" w14:textId="54468DC2" w:rsidR="005D23CB" w:rsidRPr="009316A5" w:rsidRDefault="005D23CB" w:rsidP="00080A9C">
      <w:pPr>
        <w:numPr>
          <w:ilvl w:val="0"/>
          <w:numId w:val="27"/>
        </w:numPr>
        <w:spacing w:after="60"/>
        <w:jc w:val="both"/>
        <w:rPr>
          <w:rFonts w:ascii="Arial" w:hAnsi="Arial" w:cs="Arial"/>
          <w:sz w:val="20"/>
          <w:szCs w:val="20"/>
        </w:rPr>
      </w:pPr>
      <w:r w:rsidRPr="009316A5">
        <w:rPr>
          <w:rFonts w:ascii="Arial" w:hAnsi="Arial" w:cs="Arial"/>
          <w:sz w:val="20"/>
          <w:szCs w:val="20"/>
        </w:rPr>
        <w:t xml:space="preserve">W przypadku niedokonania </w:t>
      </w:r>
      <w:r w:rsidR="00544EDA" w:rsidRPr="009316A5">
        <w:rPr>
          <w:rFonts w:ascii="Arial" w:hAnsi="Arial" w:cs="Arial"/>
          <w:sz w:val="20"/>
          <w:szCs w:val="20"/>
        </w:rPr>
        <w:t xml:space="preserve">przez Beneficjenta </w:t>
      </w:r>
      <w:r w:rsidRPr="009316A5">
        <w:rPr>
          <w:rFonts w:ascii="Arial" w:hAnsi="Arial" w:cs="Arial"/>
          <w:sz w:val="20"/>
          <w:szCs w:val="20"/>
        </w:rPr>
        <w:t xml:space="preserve">zwrotu środków </w:t>
      </w:r>
      <w:r w:rsidR="005E0503" w:rsidRPr="009316A5">
        <w:rPr>
          <w:rFonts w:ascii="Arial" w:hAnsi="Arial" w:cs="Arial"/>
          <w:sz w:val="20"/>
          <w:szCs w:val="20"/>
        </w:rPr>
        <w:t xml:space="preserve">zgodnie z ust. </w:t>
      </w:r>
      <w:r w:rsidR="00071D09" w:rsidRPr="009316A5">
        <w:rPr>
          <w:rFonts w:ascii="Arial" w:hAnsi="Arial" w:cs="Arial"/>
          <w:sz w:val="20"/>
          <w:szCs w:val="20"/>
        </w:rPr>
        <w:t>3</w:t>
      </w:r>
      <w:r w:rsidRPr="009316A5">
        <w:rPr>
          <w:rFonts w:ascii="Arial" w:hAnsi="Arial" w:cs="Arial"/>
          <w:sz w:val="20"/>
          <w:szCs w:val="20"/>
        </w:rPr>
        <w:t xml:space="preserve"> </w:t>
      </w:r>
      <w:r w:rsidR="00F56F06" w:rsidRPr="009316A5">
        <w:rPr>
          <w:rFonts w:ascii="Arial" w:hAnsi="Arial" w:cs="Arial"/>
          <w:sz w:val="20"/>
          <w:szCs w:val="20"/>
        </w:rPr>
        <w:t xml:space="preserve">lub 4 </w:t>
      </w:r>
      <w:r w:rsidRPr="009316A5">
        <w:rPr>
          <w:rFonts w:ascii="Arial" w:hAnsi="Arial" w:cs="Arial"/>
          <w:sz w:val="20"/>
          <w:szCs w:val="20"/>
        </w:rPr>
        <w:t xml:space="preserve">Instytucja Pośrednicząca, po przeprowadzeniu postępowania określonego przepisami ustawy z dnia </w:t>
      </w:r>
      <w:r w:rsidR="00592BC0" w:rsidRPr="009316A5">
        <w:rPr>
          <w:rFonts w:ascii="Arial" w:hAnsi="Arial" w:cs="Arial"/>
          <w:sz w:val="20"/>
          <w:szCs w:val="20"/>
        </w:rPr>
        <w:br/>
      </w:r>
      <w:r w:rsidRPr="009316A5">
        <w:rPr>
          <w:rFonts w:ascii="Arial" w:hAnsi="Arial" w:cs="Arial"/>
          <w:sz w:val="20"/>
          <w:szCs w:val="20"/>
        </w:rPr>
        <w:t>14 czerwca 1960 r. Kodeks postępowania administracyjnego</w:t>
      </w:r>
      <w:r w:rsidR="002C5C41" w:rsidRPr="009316A5">
        <w:rPr>
          <w:rFonts w:ascii="Arial" w:hAnsi="Arial" w:cs="Arial"/>
          <w:sz w:val="20"/>
          <w:szCs w:val="20"/>
        </w:rPr>
        <w:t xml:space="preserve"> (</w:t>
      </w:r>
      <w:proofErr w:type="spellStart"/>
      <w:r w:rsidR="00D018CB" w:rsidRPr="009316A5">
        <w:rPr>
          <w:rFonts w:ascii="Arial" w:hAnsi="Arial" w:cs="Arial"/>
          <w:sz w:val="20"/>
          <w:szCs w:val="20"/>
        </w:rPr>
        <w:t>t.j</w:t>
      </w:r>
      <w:proofErr w:type="spellEnd"/>
      <w:r w:rsidR="00D018CB" w:rsidRPr="009316A5">
        <w:rPr>
          <w:rFonts w:ascii="Arial" w:hAnsi="Arial" w:cs="Arial"/>
          <w:sz w:val="20"/>
          <w:szCs w:val="20"/>
        </w:rPr>
        <w:t xml:space="preserve">. </w:t>
      </w:r>
      <w:r w:rsidR="002C5C41" w:rsidRPr="009316A5">
        <w:rPr>
          <w:rFonts w:ascii="Arial" w:hAnsi="Arial" w:cs="Arial"/>
          <w:sz w:val="20"/>
          <w:szCs w:val="20"/>
        </w:rPr>
        <w:t xml:space="preserve">Dz. U. z </w:t>
      </w:r>
      <w:r w:rsidR="00A247E3" w:rsidRPr="009316A5">
        <w:rPr>
          <w:rFonts w:ascii="Arial" w:hAnsi="Arial" w:cs="Arial"/>
          <w:sz w:val="20"/>
          <w:szCs w:val="20"/>
        </w:rPr>
        <w:t xml:space="preserve">2024 </w:t>
      </w:r>
      <w:r w:rsidR="002C5C41" w:rsidRPr="009316A5">
        <w:rPr>
          <w:rFonts w:ascii="Arial" w:hAnsi="Arial" w:cs="Arial"/>
          <w:sz w:val="20"/>
          <w:szCs w:val="20"/>
        </w:rPr>
        <w:t xml:space="preserve">r. poz. </w:t>
      </w:r>
      <w:r w:rsidR="00A247E3" w:rsidRPr="009316A5">
        <w:rPr>
          <w:rFonts w:ascii="Arial" w:hAnsi="Arial" w:cs="Arial"/>
          <w:sz w:val="20"/>
          <w:szCs w:val="20"/>
        </w:rPr>
        <w:t xml:space="preserve">572 </w:t>
      </w:r>
      <w:r w:rsidR="006C6ECB" w:rsidRPr="009316A5">
        <w:rPr>
          <w:rFonts w:ascii="Arial" w:hAnsi="Arial" w:cs="Arial"/>
          <w:sz w:val="20"/>
          <w:szCs w:val="20"/>
        </w:rPr>
        <w:t>z</w:t>
      </w:r>
      <w:r w:rsidR="00C46DB4" w:rsidRPr="009316A5">
        <w:rPr>
          <w:rFonts w:ascii="Arial" w:hAnsi="Arial" w:cs="Arial"/>
          <w:sz w:val="20"/>
          <w:szCs w:val="20"/>
        </w:rPr>
        <w:t>e</w:t>
      </w:r>
      <w:r w:rsidR="00165D88" w:rsidRPr="009316A5">
        <w:rPr>
          <w:rFonts w:ascii="Arial" w:hAnsi="Arial" w:cs="Arial"/>
          <w:sz w:val="20"/>
          <w:szCs w:val="20"/>
        </w:rPr>
        <w:t xml:space="preserve"> </w:t>
      </w:r>
      <w:r w:rsidR="006C6ECB" w:rsidRPr="009316A5">
        <w:rPr>
          <w:rFonts w:ascii="Arial" w:hAnsi="Arial" w:cs="Arial"/>
          <w:sz w:val="20"/>
          <w:szCs w:val="20"/>
        </w:rPr>
        <w:t xml:space="preserve"> zm.</w:t>
      </w:r>
      <w:r w:rsidR="002C5C41" w:rsidRPr="009316A5">
        <w:rPr>
          <w:rFonts w:ascii="Arial" w:hAnsi="Arial" w:cs="Arial"/>
          <w:sz w:val="20"/>
          <w:szCs w:val="20"/>
        </w:rPr>
        <w:t>)</w:t>
      </w:r>
      <w:r w:rsidR="00071D09" w:rsidRPr="009316A5">
        <w:rPr>
          <w:rFonts w:ascii="Arial" w:hAnsi="Arial" w:cs="Arial"/>
          <w:sz w:val="20"/>
          <w:szCs w:val="20"/>
        </w:rPr>
        <w:t xml:space="preserve"> - KPA</w:t>
      </w:r>
      <w:r w:rsidRPr="009316A5">
        <w:rPr>
          <w:rFonts w:ascii="Arial" w:hAnsi="Arial" w:cs="Arial"/>
          <w:sz w:val="20"/>
          <w:szCs w:val="20"/>
        </w:rPr>
        <w:t xml:space="preserve">, wydaje decyzję, o której mowa w art. 207 ust. 9 ustawy z dnia 27 sierpnia 2009 r. </w:t>
      </w:r>
      <w:r w:rsidR="00592BC0" w:rsidRPr="009316A5">
        <w:rPr>
          <w:rFonts w:ascii="Arial" w:hAnsi="Arial" w:cs="Arial"/>
          <w:sz w:val="20"/>
          <w:szCs w:val="20"/>
        </w:rPr>
        <w:br/>
      </w:r>
      <w:r w:rsidRPr="009316A5">
        <w:rPr>
          <w:rFonts w:ascii="Arial" w:hAnsi="Arial" w:cs="Arial"/>
          <w:sz w:val="20"/>
          <w:szCs w:val="20"/>
        </w:rPr>
        <w:t>o finansach publicznych.</w:t>
      </w:r>
      <w:r w:rsidR="00211D29" w:rsidRPr="009316A5">
        <w:rPr>
          <w:rFonts w:ascii="Arial" w:hAnsi="Arial" w:cs="Arial"/>
          <w:sz w:val="20"/>
          <w:szCs w:val="20"/>
        </w:rPr>
        <w:t xml:space="preserve"> </w:t>
      </w:r>
    </w:p>
    <w:p w14:paraId="16017A69" w14:textId="77777777" w:rsidR="00211D29" w:rsidRPr="005955A5" w:rsidRDefault="002C4B2F" w:rsidP="00080A9C">
      <w:pPr>
        <w:numPr>
          <w:ilvl w:val="0"/>
          <w:numId w:val="27"/>
        </w:numPr>
        <w:spacing w:after="60"/>
        <w:jc w:val="both"/>
        <w:rPr>
          <w:rFonts w:ascii="Arial" w:hAnsi="Arial" w:cs="Arial"/>
          <w:sz w:val="20"/>
          <w:szCs w:val="20"/>
        </w:rPr>
      </w:pPr>
      <w:r w:rsidRPr="009316A5">
        <w:rPr>
          <w:rFonts w:ascii="Arial" w:hAnsi="Arial" w:cs="Arial"/>
          <w:sz w:val="20"/>
          <w:szCs w:val="20"/>
        </w:rPr>
        <w:lastRenderedPageBreak/>
        <w:t>J</w:t>
      </w:r>
      <w:r w:rsidR="00211D29" w:rsidRPr="009316A5">
        <w:rPr>
          <w:rFonts w:ascii="Arial" w:hAnsi="Arial" w:cs="Arial"/>
          <w:sz w:val="20"/>
          <w:szCs w:val="20"/>
        </w:rPr>
        <w:t xml:space="preserve">eżeli Beneficjent dokonał zwrotu środków </w:t>
      </w:r>
      <w:r w:rsidRPr="009316A5">
        <w:rPr>
          <w:rFonts w:ascii="Arial" w:hAnsi="Arial" w:cs="Arial"/>
          <w:sz w:val="20"/>
          <w:szCs w:val="20"/>
        </w:rPr>
        <w:t xml:space="preserve">po wszczęciu postępowania, o którym mowa w ust. </w:t>
      </w:r>
      <w:r w:rsidR="00D742F8" w:rsidRPr="009316A5">
        <w:rPr>
          <w:rFonts w:ascii="Arial" w:hAnsi="Arial" w:cs="Arial"/>
          <w:sz w:val="20"/>
          <w:szCs w:val="20"/>
        </w:rPr>
        <w:t>5</w:t>
      </w:r>
      <w:r w:rsidRPr="009316A5">
        <w:rPr>
          <w:rFonts w:ascii="Arial" w:hAnsi="Arial" w:cs="Arial"/>
          <w:sz w:val="20"/>
          <w:szCs w:val="20"/>
        </w:rPr>
        <w:t>, Instytucja Pośrednicząca</w:t>
      </w:r>
      <w:r w:rsidRPr="005955A5">
        <w:rPr>
          <w:rFonts w:ascii="Arial" w:hAnsi="Arial" w:cs="Arial"/>
          <w:sz w:val="20"/>
          <w:szCs w:val="20"/>
        </w:rPr>
        <w:t xml:space="preserve"> umarza postępowanie</w:t>
      </w:r>
      <w:r w:rsidR="00211D29" w:rsidRPr="005955A5">
        <w:rPr>
          <w:rFonts w:ascii="Arial" w:hAnsi="Arial" w:cs="Arial"/>
          <w:sz w:val="20"/>
          <w:szCs w:val="20"/>
        </w:rPr>
        <w:t>.</w:t>
      </w:r>
    </w:p>
    <w:p w14:paraId="51C1BFD2" w14:textId="77777777" w:rsidR="009D490C" w:rsidRPr="005955A5" w:rsidRDefault="009D490C"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080A9C">
      <w:pPr>
        <w:numPr>
          <w:ilvl w:val="0"/>
          <w:numId w:val="27"/>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080A9C">
      <w:pPr>
        <w:pStyle w:val="Akapitzlist"/>
        <w:numPr>
          <w:ilvl w:val="0"/>
          <w:numId w:val="77"/>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3"/>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4"/>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5"/>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6"/>
      </w:r>
      <w:r w:rsidR="004D6DF2" w:rsidRPr="0075143A">
        <w:rPr>
          <w:rFonts w:ascii="Arial" w:hAnsi="Arial" w:cs="Arial"/>
          <w:sz w:val="20"/>
          <w:szCs w:val="20"/>
        </w:rPr>
        <w:t>;</w:t>
      </w:r>
    </w:p>
    <w:p w14:paraId="58DF66B5" w14:textId="77777777" w:rsidR="003C173C" w:rsidRPr="002A4AA8"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080A9C">
      <w:pPr>
        <w:numPr>
          <w:ilvl w:val="1"/>
          <w:numId w:val="27"/>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7"/>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8"/>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7" w:name="_Hlk133224415"/>
      <w:r w:rsidR="00B503A8">
        <w:rPr>
          <w:rFonts w:ascii="Arial" w:hAnsi="Arial" w:cs="Arial"/>
          <w:sz w:val="20"/>
          <w:szCs w:val="20"/>
        </w:rPr>
        <w:t>CST2021</w:t>
      </w:r>
      <w:bookmarkEnd w:id="37"/>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9"/>
      </w:r>
      <w:r>
        <w:rPr>
          <w:rFonts w:ascii="Arial" w:hAnsi="Arial" w:cs="Arial"/>
          <w:sz w:val="20"/>
          <w:szCs w:val="20"/>
        </w:rPr>
        <w:t xml:space="preserve"> </w:t>
      </w:r>
      <w:r w:rsidRPr="00A17780">
        <w:rPr>
          <w:rFonts w:ascii="Arial" w:hAnsi="Arial" w:cs="Arial"/>
          <w:sz w:val="20"/>
          <w:szCs w:val="20"/>
          <w:vertAlign w:val="superscript"/>
        </w:rPr>
        <w:footnoteReference w:id="80"/>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4C3EA36B"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EE4CC3" w:rsidRPr="00EE4CC3">
        <w:rPr>
          <w:rFonts w:ascii="Arial" w:hAnsi="Arial" w:cs="Arial"/>
          <w:sz w:val="20"/>
          <w:szCs w:val="20"/>
        </w:rPr>
        <w:t>ami.fepz@wup.p</w:t>
      </w:r>
      <w:r w:rsidR="00E5079A">
        <w:rPr>
          <w:rFonts w:ascii="Arial" w:hAnsi="Arial" w:cs="Arial"/>
          <w:sz w:val="20"/>
          <w:szCs w:val="20"/>
        </w:rPr>
        <w:t>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1A101BA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1"/>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2"/>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8"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8"/>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3"/>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4"/>
      </w:r>
    </w:p>
    <w:p w14:paraId="0E8802DD" w14:textId="77777777" w:rsidR="0066294B" w:rsidRDefault="0066294B" w:rsidP="00374482">
      <w:pPr>
        <w:keepNext/>
        <w:spacing w:after="240"/>
        <w:jc w:val="center"/>
        <w:rPr>
          <w:rFonts w:ascii="Arial" w:hAnsi="Arial" w:cs="Arial"/>
          <w:b/>
          <w:sz w:val="20"/>
          <w:szCs w:val="20"/>
        </w:rPr>
      </w:pPr>
    </w:p>
    <w:p w14:paraId="42F0D1FB" w14:textId="527FDE82"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5"/>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6"/>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7"/>
      </w: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9"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9"/>
      <w:r w:rsidR="00955C4D" w:rsidRPr="002A4AA8">
        <w:rPr>
          <w:rFonts w:ascii="Arial" w:hAnsi="Arial" w:cs="Arial"/>
          <w:sz w:val="20"/>
          <w:szCs w:val="20"/>
          <w:vertAlign w:val="superscript"/>
        </w:rPr>
        <w:footnoteReference w:id="88"/>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080A9C">
      <w:pPr>
        <w:keepNext/>
        <w:numPr>
          <w:ilvl w:val="0"/>
          <w:numId w:val="28"/>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7FFE9420" w:rsidR="00F32C99" w:rsidRPr="009316A5" w:rsidRDefault="00F32C99" w:rsidP="00080A9C">
      <w:pPr>
        <w:pStyle w:val="Akapitzlist"/>
        <w:numPr>
          <w:ilvl w:val="0"/>
          <w:numId w:val="28"/>
        </w:numPr>
        <w:jc w:val="both"/>
        <w:rPr>
          <w:rFonts w:ascii="Arial" w:eastAsiaTheme="minorHAnsi" w:hAnsi="Arial" w:cs="Arial"/>
          <w:sz w:val="20"/>
          <w:szCs w:val="20"/>
        </w:rPr>
      </w:pPr>
      <w:r w:rsidRPr="00F32C99">
        <w:rPr>
          <w:rFonts w:ascii="Arial" w:eastAsiaTheme="minorHAnsi" w:hAnsi="Arial" w:cs="Arial"/>
          <w:sz w:val="20"/>
          <w:szCs w:val="20"/>
        </w:rPr>
        <w:t xml:space="preserve">Instytucja Pośrednicząca </w:t>
      </w:r>
      <w:r w:rsidRPr="009316A5">
        <w:rPr>
          <w:rFonts w:ascii="Arial" w:eastAsiaTheme="minorHAnsi" w:hAnsi="Arial" w:cs="Arial"/>
          <w:sz w:val="20"/>
          <w:szCs w:val="20"/>
        </w:rPr>
        <w:t xml:space="preserve">zobowiązuje Beneficjenta do stosowania preferencji dla Podmiotów Ekonomii Społecznej poprzez wykorzystanie klauzul społecznych przy zlecaniu zadań na podstawie ustawy z dnia 11września 2019 r. – Prawo zamówień publicznych (Dz. U. z </w:t>
      </w:r>
      <w:r w:rsidR="0066294B" w:rsidRPr="009316A5">
        <w:rPr>
          <w:rFonts w:ascii="Arial" w:eastAsiaTheme="minorHAnsi" w:hAnsi="Arial" w:cs="Arial"/>
          <w:sz w:val="20"/>
          <w:szCs w:val="20"/>
        </w:rPr>
        <w:t xml:space="preserve">2024 </w:t>
      </w:r>
      <w:r w:rsidRPr="009316A5">
        <w:rPr>
          <w:rFonts w:ascii="Arial" w:eastAsiaTheme="minorHAnsi" w:hAnsi="Arial" w:cs="Arial"/>
          <w:sz w:val="20"/>
          <w:szCs w:val="20"/>
        </w:rPr>
        <w:t xml:space="preserve">r. poz. </w:t>
      </w:r>
      <w:r w:rsidR="0066294B" w:rsidRPr="009316A5">
        <w:rPr>
          <w:rFonts w:ascii="Arial" w:eastAsiaTheme="minorHAnsi" w:hAnsi="Arial" w:cs="Arial"/>
          <w:sz w:val="20"/>
          <w:szCs w:val="20"/>
        </w:rPr>
        <w:t xml:space="preserve">1320                         </w:t>
      </w:r>
      <w:r w:rsidRPr="009316A5">
        <w:rPr>
          <w:rFonts w:ascii="Arial" w:eastAsiaTheme="minorHAnsi" w:hAnsi="Arial" w:cs="Arial"/>
          <w:sz w:val="20"/>
          <w:szCs w:val="20"/>
        </w:rPr>
        <w:t>z</w:t>
      </w:r>
      <w:r w:rsidR="00985995" w:rsidRPr="009316A5">
        <w:rPr>
          <w:rFonts w:ascii="Arial" w:eastAsiaTheme="minorHAnsi" w:hAnsi="Arial" w:cs="Arial"/>
          <w:sz w:val="20"/>
          <w:szCs w:val="20"/>
        </w:rPr>
        <w:t>e</w:t>
      </w:r>
      <w:r w:rsidRPr="009316A5">
        <w:rPr>
          <w:rFonts w:ascii="Arial" w:eastAsiaTheme="minorHAnsi" w:hAnsi="Arial" w:cs="Arial"/>
          <w:sz w:val="20"/>
          <w:szCs w:val="20"/>
        </w:rPr>
        <w:t xml:space="preserve"> zm.)</w:t>
      </w:r>
      <w:r w:rsidRPr="009316A5">
        <w:rPr>
          <w:rStyle w:val="Odwoanieprzypisudolnego"/>
          <w:rFonts w:ascii="Arial" w:eastAsiaTheme="minorHAnsi" w:hAnsi="Arial" w:cs="Arial"/>
          <w:sz w:val="20"/>
          <w:szCs w:val="20"/>
        </w:rPr>
        <w:footnoteReference w:id="89"/>
      </w:r>
      <w:r w:rsidRPr="009316A5">
        <w:rPr>
          <w:rFonts w:ascii="Arial" w:eastAsiaTheme="minorHAnsi" w:hAnsi="Arial" w:cs="Arial"/>
          <w:sz w:val="20"/>
          <w:szCs w:val="20"/>
        </w:rPr>
        <w:t>.</w:t>
      </w:r>
    </w:p>
    <w:p w14:paraId="7DA41BBE" w14:textId="77777777" w:rsidR="00F32C99" w:rsidRPr="00F32C99" w:rsidRDefault="00F32C99" w:rsidP="00080A9C">
      <w:pPr>
        <w:pStyle w:val="Akapitzlist"/>
        <w:numPr>
          <w:ilvl w:val="0"/>
          <w:numId w:val="28"/>
        </w:numPr>
        <w:jc w:val="both"/>
        <w:rPr>
          <w:rFonts w:ascii="Arial" w:eastAsiaTheme="minorHAnsi" w:hAnsi="Arial" w:cs="Arial"/>
          <w:sz w:val="20"/>
          <w:szCs w:val="20"/>
        </w:rPr>
      </w:pPr>
      <w:r w:rsidRPr="009316A5">
        <w:rPr>
          <w:rFonts w:ascii="Arial" w:eastAsiaTheme="minorHAnsi" w:hAnsi="Arial" w:cs="Arial"/>
          <w:sz w:val="20"/>
          <w:szCs w:val="20"/>
        </w:rPr>
        <w:t>Instytucja Pośrednicząca zaleca, by w przypadku, gdy Beneficjent stosuje zasadę konkurencyjności, o ile nie stoi to</w:t>
      </w:r>
      <w:r w:rsidRPr="00F32C99">
        <w:rPr>
          <w:rFonts w:ascii="Arial" w:eastAsiaTheme="minorHAnsi" w:hAnsi="Arial" w:cs="Arial"/>
          <w:sz w:val="20"/>
          <w:szCs w:val="20"/>
        </w:rPr>
        <w:t xml:space="preserve"> w sprzeczności z obowiązującymi przepisami prawa, stosowane były klauzule społeczne.</w:t>
      </w:r>
      <w:r>
        <w:rPr>
          <w:rStyle w:val="Odwoanieprzypisudolnego"/>
          <w:rFonts w:ascii="Arial" w:eastAsiaTheme="minorHAnsi" w:hAnsi="Arial" w:cs="Arial"/>
          <w:sz w:val="20"/>
          <w:szCs w:val="20"/>
        </w:rPr>
        <w:footnoteReference w:id="90"/>
      </w:r>
    </w:p>
    <w:p w14:paraId="1BC9563D" w14:textId="77777777" w:rsidR="009D490C" w:rsidRPr="002A4AA8" w:rsidRDefault="00D27EF3"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64858556" w:rsidR="00B370EC" w:rsidRPr="00E467AA" w:rsidRDefault="00B370EC" w:rsidP="00080A9C">
      <w:pPr>
        <w:pStyle w:val="Akapitzlist"/>
        <w:numPr>
          <w:ilvl w:val="0"/>
          <w:numId w:val="28"/>
        </w:numPr>
        <w:jc w:val="both"/>
        <w:rPr>
          <w:rFonts w:ascii="Arial" w:eastAsiaTheme="minorHAnsi" w:hAnsi="Arial" w:cs="Arial"/>
          <w:sz w:val="20"/>
          <w:szCs w:val="20"/>
        </w:rPr>
      </w:pPr>
      <w:bookmarkStart w:id="41" w:name="_Hlk136343363"/>
      <w:r w:rsidRPr="00E467AA">
        <w:rPr>
          <w:rFonts w:ascii="Arial" w:eastAsiaTheme="minorHAnsi" w:hAnsi="Arial" w:cs="Arial"/>
          <w:sz w:val="20"/>
          <w:szCs w:val="20"/>
        </w:rPr>
        <w:t xml:space="preserve">W odniesieniu do zamówień, których wartość nie przekracza </w:t>
      </w:r>
      <w:r w:rsidR="00985995">
        <w:rPr>
          <w:rFonts w:ascii="Arial" w:eastAsiaTheme="minorHAnsi" w:hAnsi="Arial" w:cs="Arial"/>
          <w:sz w:val="20"/>
          <w:szCs w:val="20"/>
        </w:rPr>
        <w:t>8</w:t>
      </w:r>
      <w:r w:rsidR="00985995"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1"/>
    <w:p w14:paraId="26A25E6F" w14:textId="77777777" w:rsidR="00AB496B" w:rsidRPr="00761C38" w:rsidRDefault="00AB496B" w:rsidP="00080A9C">
      <w:pPr>
        <w:numPr>
          <w:ilvl w:val="0"/>
          <w:numId w:val="28"/>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1"/>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2"/>
      </w:r>
      <w:r w:rsidRPr="002A4AA8">
        <w:rPr>
          <w:rFonts w:ascii="Arial" w:hAnsi="Arial" w:cs="Arial"/>
          <w:sz w:val="20"/>
          <w:szCs w:val="20"/>
        </w:rPr>
        <w:t>.</w:t>
      </w:r>
    </w:p>
    <w:p w14:paraId="3C78AD71" w14:textId="1715BBD3" w:rsidR="00B4579F" w:rsidRPr="00B4579F" w:rsidRDefault="00B4579F" w:rsidP="00080A9C">
      <w:pPr>
        <w:pStyle w:val="Akapitzlist"/>
        <w:numPr>
          <w:ilvl w:val="0"/>
          <w:numId w:val="80"/>
        </w:numPr>
        <w:jc w:val="both"/>
        <w:rPr>
          <w:rFonts w:ascii="Arial" w:eastAsiaTheme="minorHAnsi" w:hAnsi="Arial" w:cs="Arial"/>
          <w:sz w:val="20"/>
          <w:szCs w:val="20"/>
        </w:rPr>
      </w:pPr>
      <w:bookmarkStart w:id="42"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080A9C">
      <w:pPr>
        <w:pStyle w:val="Akapitzlist"/>
        <w:numPr>
          <w:ilvl w:val="0"/>
          <w:numId w:val="80"/>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2"/>
      <w:r w:rsidR="002A3044" w:rsidRPr="004616A0">
        <w:rPr>
          <w:rFonts w:ascii="Arial" w:hAnsi="Arial" w:cs="Arial"/>
          <w:sz w:val="20"/>
          <w:szCs w:val="20"/>
        </w:rPr>
        <w:t xml:space="preserve"> </w:t>
      </w:r>
    </w:p>
    <w:p w14:paraId="548F317E" w14:textId="3CDB1271" w:rsidR="002A3044" w:rsidRPr="00B30843" w:rsidRDefault="004616A0" w:rsidP="00080A9C">
      <w:pPr>
        <w:keepNext/>
        <w:numPr>
          <w:ilvl w:val="0"/>
          <w:numId w:val="80"/>
        </w:numPr>
        <w:jc w:val="both"/>
        <w:rPr>
          <w:rFonts w:ascii="Arial" w:hAnsi="Arial" w:cs="Arial"/>
          <w:sz w:val="20"/>
          <w:szCs w:val="20"/>
        </w:rPr>
      </w:pPr>
      <w:r w:rsidRPr="00B30843">
        <w:rPr>
          <w:rFonts w:ascii="Arial" w:hAnsi="Arial" w:cs="Arial"/>
          <w:sz w:val="20"/>
          <w:szCs w:val="20"/>
        </w:rPr>
        <w:t>Beneficjent j</w:t>
      </w:r>
      <w:r w:rsidR="008B1393">
        <w:rPr>
          <w:rFonts w:ascii="Arial" w:hAnsi="Arial" w:cs="Arial"/>
          <w:sz w:val="20"/>
          <w:szCs w:val="20"/>
        </w:rPr>
        <w:t>ako</w:t>
      </w:r>
      <w:r w:rsidRPr="00B30843">
        <w:rPr>
          <w:rFonts w:ascii="Arial" w:hAnsi="Arial" w:cs="Arial"/>
          <w:sz w:val="20"/>
          <w:szCs w:val="20"/>
        </w:rPr>
        <w:t xml:space="preserve"> samodzielny administrator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694B4306" w:rsidR="00B4579F" w:rsidRDefault="00B30843" w:rsidP="00080A9C">
      <w:pPr>
        <w:keepNext/>
        <w:numPr>
          <w:ilvl w:val="0"/>
          <w:numId w:val="80"/>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w:t>
      </w:r>
      <w:r w:rsidR="00380026" w:rsidRPr="00380026">
        <w:rPr>
          <w:rFonts w:ascii="Arial" w:hAnsi="Arial" w:cs="Arial"/>
          <w:sz w:val="20"/>
          <w:szCs w:val="20"/>
        </w:rPr>
        <w:t xml:space="preserve">zgodnego z art. 13 i 14 RODO </w:t>
      </w:r>
      <w:r w:rsidRPr="00B30843">
        <w:rPr>
          <w:rFonts w:ascii="Arial" w:hAnsi="Arial" w:cs="Arial"/>
          <w:sz w:val="20"/>
          <w:szCs w:val="20"/>
        </w:rPr>
        <w:t xml:space="preserve">również w imieniu Instytucji Pośredniczącej wobec osób, których </w:t>
      </w:r>
      <w:r w:rsidRPr="00B30843">
        <w:rPr>
          <w:rFonts w:ascii="Arial" w:hAnsi="Arial" w:cs="Arial"/>
          <w:sz w:val="20"/>
          <w:szCs w:val="20"/>
        </w:rPr>
        <w:lastRenderedPageBreak/>
        <w:t xml:space="preserve">dane przetwarza w związku z realizacją dofinansowanego projektu, mając na uwadze zasadę rozliczalności, o której mowa w art. 5 ust. 2 RODO. </w:t>
      </w:r>
      <w:r w:rsidR="00380026" w:rsidRPr="00380026">
        <w:rPr>
          <w:rFonts w:ascii="Arial" w:hAnsi="Arial" w:cs="Arial"/>
          <w:sz w:val="20"/>
          <w:szCs w:val="20"/>
        </w:rPr>
        <w:t>Beneficjent zapewnia, że obowiązek o którym mowa w zdaniu pierwszym jest wykonywany również przez podmioty, którym powierza realizację zadań w ramach Projektu.</w:t>
      </w:r>
      <w:r w:rsidR="00380026">
        <w:rPr>
          <w:rFonts w:ascii="Arial" w:hAnsi="Arial" w:cs="Arial"/>
          <w:sz w:val="20"/>
          <w:szCs w:val="20"/>
        </w:rPr>
        <w:t xml:space="preserve"> </w:t>
      </w:r>
    </w:p>
    <w:p w14:paraId="670D8942" w14:textId="2EA842F5" w:rsidR="00380026" w:rsidRPr="00380026" w:rsidRDefault="00380026" w:rsidP="00080A9C">
      <w:pPr>
        <w:pStyle w:val="Akapitzlist"/>
        <w:numPr>
          <w:ilvl w:val="0"/>
          <w:numId w:val="80"/>
        </w:numPr>
        <w:jc w:val="both"/>
        <w:rPr>
          <w:rFonts w:ascii="Arial" w:eastAsiaTheme="minorHAnsi" w:hAnsi="Arial" w:cs="Arial"/>
          <w:sz w:val="20"/>
          <w:szCs w:val="20"/>
        </w:rPr>
      </w:pPr>
      <w:r w:rsidRPr="00380026">
        <w:rPr>
          <w:rFonts w:ascii="Arial" w:eastAsiaTheme="minorHAnsi" w:hAnsi="Arial" w:cs="Arial"/>
          <w:sz w:val="20"/>
          <w:szCs w:val="20"/>
        </w:rPr>
        <w:t>W celu zachowania zasady rozliczalności, o której mowa w ust. 4 Beneficjent zbiera od uczestników projektu oświadczenia, których wzór stanowi załącznik nr 6. Zmiana treści załącznika nie powoduje konieczności aneksowania umowy.</w:t>
      </w:r>
    </w:p>
    <w:p w14:paraId="34D717F4" w14:textId="75242B42" w:rsidR="00B4579F" w:rsidRPr="00B4579F" w:rsidRDefault="00B4579F" w:rsidP="00080A9C">
      <w:pPr>
        <w:pStyle w:val="Akapitzlist"/>
        <w:numPr>
          <w:ilvl w:val="0"/>
          <w:numId w:val="80"/>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532C0DB4" w14:textId="77777777" w:rsidR="00BB31E4" w:rsidRPr="00D9609C" w:rsidRDefault="00BB31E4" w:rsidP="00080A9C">
      <w:pPr>
        <w:pStyle w:val="Akapitzlist"/>
        <w:numPr>
          <w:ilvl w:val="0"/>
          <w:numId w:val="80"/>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489A55DC" w:rsidR="00BB31E4" w:rsidRDefault="00BB31E4" w:rsidP="00BB31E4">
      <w:pPr>
        <w:pStyle w:val="Akapitzlist"/>
        <w:ind w:left="360"/>
        <w:jc w:val="both"/>
        <w:rPr>
          <w:rFonts w:ascii="Arial" w:eastAsiaTheme="minorHAns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E24AF6">
        <w:rPr>
          <w:rFonts w:ascii="Arial" w:eastAsia="Calibri" w:hAnsi="Arial" w:cs="Arial"/>
          <w:sz w:val="20"/>
          <w:szCs w:val="20"/>
        </w:rPr>
        <w:t xml:space="preserve"> </w:t>
      </w:r>
      <w:r w:rsidR="00E24AF6">
        <w:rPr>
          <w:rFonts w:ascii="Arial" w:eastAsiaTheme="minorHAnsi" w:hAnsi="Arial" w:cs="Arial"/>
          <w:sz w:val="20"/>
          <w:szCs w:val="20"/>
        </w:rPr>
        <w:t xml:space="preserve">Możliwe jest także zastosowanie własnych wzorów Beneficjenta, </w:t>
      </w:r>
      <w:r w:rsidR="00985995" w:rsidRPr="00985995">
        <w:rPr>
          <w:rFonts w:ascii="Arial" w:eastAsiaTheme="minorHAnsi" w:hAnsi="Arial" w:cs="Arial"/>
          <w:sz w:val="20"/>
          <w:szCs w:val="20"/>
        </w:rPr>
        <w:t>pod warunkiem, że ich treść odzwierciedla w całości treść ww. załączników.</w:t>
      </w:r>
      <w:r w:rsidR="00380026" w:rsidRPr="00380026">
        <w:t xml:space="preserve"> </w:t>
      </w:r>
      <w:r w:rsidR="00380026" w:rsidRPr="00380026">
        <w:rPr>
          <w:rFonts w:ascii="Arial" w:eastAsiaTheme="minorHAnsi" w:hAnsi="Arial" w:cs="Arial"/>
          <w:sz w:val="20"/>
          <w:szCs w:val="20"/>
        </w:rPr>
        <w:t>Zmiana treści załączników nie powoduje konieczności aneksowania umowy.</w:t>
      </w:r>
    </w:p>
    <w:p w14:paraId="00D610A3" w14:textId="77777777" w:rsidR="00380026" w:rsidRPr="00380026" w:rsidRDefault="00380026" w:rsidP="00080A9C">
      <w:pPr>
        <w:keepNext/>
        <w:numPr>
          <w:ilvl w:val="0"/>
          <w:numId w:val="80"/>
        </w:numPr>
        <w:jc w:val="both"/>
        <w:rPr>
          <w:rFonts w:ascii="Arial" w:eastAsia="Times New Roman" w:hAnsi="Arial" w:cs="Arial"/>
          <w:iCs/>
          <w:sz w:val="20"/>
          <w:szCs w:val="20"/>
        </w:rPr>
      </w:pPr>
      <w:r w:rsidRPr="00380026">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2F48EBAC"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Beneficjent informuje niezwłocznie, na adres poczty elektronicznej Inspektora Ochrony Danych Instytucji pośredniczącej iod@wup.pl, o wszelkich czynnościach lub postępowaniach prowadzonych w szczególności przez Prezesa Urzędu Ochrony Danych Osobowych, urzędy państwowe, policję lub sąd w odniesieniu do danych osobowych, udostępnianych w związku z realizacją Projektu.</w:t>
      </w:r>
    </w:p>
    <w:p w14:paraId="1B85F0A4"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O ile to konieczne, Strony współpracują ze sobą w zakresie obsługi wniosków z art. 15 - 22 RODO o realizację praw osób, których dane dotyczą, w szczególności w odniesieniu do danych osobowych umieszczonych w CST2021.</w:t>
      </w:r>
    </w:p>
    <w:p w14:paraId="68E2426A" w14:textId="77777777" w:rsidR="00380026" w:rsidRPr="00F252F5" w:rsidRDefault="00380026" w:rsidP="00BB31E4">
      <w:pPr>
        <w:pStyle w:val="Akapitzlist"/>
        <w:ind w:left="360"/>
        <w:jc w:val="both"/>
        <w:rPr>
          <w:rFonts w:ascii="Arial" w:eastAsia="Calibri" w:hAnsi="Arial" w:cs="Arial"/>
          <w:sz w:val="20"/>
          <w:szCs w:val="20"/>
        </w:rPr>
      </w:pPr>
    </w:p>
    <w:p w14:paraId="7D19B7B0" w14:textId="0DE3D150" w:rsidR="009C7B21" w:rsidRDefault="009C7B21" w:rsidP="00BB31E4">
      <w:pPr>
        <w:pStyle w:val="Akapitzlist"/>
        <w:ind w:left="360"/>
        <w:jc w:val="both"/>
        <w:rPr>
          <w:rFonts w:ascii="Arial" w:eastAsiaTheme="minorHAnsi" w:hAnsi="Arial" w:cs="Arial"/>
          <w:sz w:val="20"/>
          <w:szCs w:val="20"/>
        </w:rPr>
      </w:pPr>
    </w:p>
    <w:p w14:paraId="77E19F42" w14:textId="77777777" w:rsidR="00380026" w:rsidRPr="00B4579F" w:rsidRDefault="00380026" w:rsidP="00BB31E4">
      <w:pPr>
        <w:pStyle w:val="Akapitzlist"/>
        <w:ind w:left="360"/>
        <w:jc w:val="both"/>
        <w:rPr>
          <w:rFonts w:ascii="Arial" w:eastAsiaTheme="minorHAnsi" w:hAnsi="Arial" w:cs="Arial"/>
          <w:sz w:val="20"/>
          <w:szCs w:val="20"/>
        </w:rPr>
      </w:pPr>
    </w:p>
    <w:p w14:paraId="649B1C02" w14:textId="0575A912" w:rsidR="004B04BC" w:rsidRPr="00565D02" w:rsidRDefault="00B30843" w:rsidP="004B04BC">
      <w:pPr>
        <w:spacing w:after="120" w:line="276" w:lineRule="auto"/>
        <w:jc w:val="center"/>
        <w:rPr>
          <w:rFonts w:ascii="Arial" w:eastAsia="Calibri" w:hAnsi="Arial" w:cs="Arial"/>
          <w:b/>
          <w:sz w:val="20"/>
          <w:szCs w:val="20"/>
        </w:rPr>
      </w:pPr>
      <w:r w:rsidRPr="00B30843">
        <w:rPr>
          <w:rFonts w:ascii="Arial" w:hAnsi="Arial" w:cs="Arial"/>
          <w:sz w:val="20"/>
          <w:szCs w:val="20"/>
        </w:rPr>
        <w:t xml:space="preserve"> </w:t>
      </w:r>
      <w:r w:rsidR="004B04BC"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3C670FC4"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080A9C">
      <w:pPr>
        <w:numPr>
          <w:ilvl w:val="1"/>
          <w:numId w:val="64"/>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080A9C">
      <w:pPr>
        <w:numPr>
          <w:ilvl w:val="0"/>
          <w:numId w:val="64"/>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080A9C">
      <w:pPr>
        <w:numPr>
          <w:ilvl w:val="1"/>
          <w:numId w:val="64"/>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080A9C">
      <w:pPr>
        <w:numPr>
          <w:ilvl w:val="1"/>
          <w:numId w:val="64"/>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080A9C">
      <w:pPr>
        <w:numPr>
          <w:ilvl w:val="1"/>
          <w:numId w:val="64"/>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080A9C">
      <w:pPr>
        <w:numPr>
          <w:ilvl w:val="0"/>
          <w:numId w:val="64"/>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5"/>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6"/>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1730C83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w:t>
      </w:r>
      <w:r w:rsidR="00067334">
        <w:rPr>
          <w:rFonts w:ascii="Arial" w:eastAsia="Calibri" w:hAnsi="Arial" w:cs="Arial"/>
          <w:sz w:val="20"/>
          <w:szCs w:val="20"/>
        </w:rPr>
        <w:t>IZ</w:t>
      </w:r>
      <w:r w:rsidR="006B5B51">
        <w:rPr>
          <w:rFonts w:ascii="Arial" w:eastAsia="Calibri" w:hAnsi="Arial" w:cs="Arial"/>
          <w:sz w:val="20"/>
          <w:szCs w:val="20"/>
        </w:rPr>
        <w:t>,</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6B5B51">
        <w:rPr>
          <w:rFonts w:ascii="Arial" w:eastAsia="Calibri" w:hAnsi="Arial" w:cs="Arial"/>
          <w:sz w:val="20"/>
          <w:szCs w:val="20"/>
        </w:rPr>
        <w:t>,</w:t>
      </w:r>
      <w:r w:rsidR="00CB4603" w:rsidRPr="004B04BC">
        <w:rPr>
          <w:rFonts w:ascii="Arial" w:eastAsia="Calibri" w:hAnsi="Arial" w:cs="Arial"/>
          <w:sz w:val="20"/>
          <w:szCs w:val="20"/>
        </w:rPr>
        <w:t xml:space="preserve"> </w:t>
      </w:r>
      <w:proofErr w:type="spellStart"/>
      <w:r w:rsidR="006B5B51" w:rsidRPr="006B5B51">
        <w:rPr>
          <w:rFonts w:ascii="Arial" w:eastAsia="Calibri" w:hAnsi="Arial" w:cs="Arial"/>
          <w:sz w:val="20"/>
          <w:szCs w:val="20"/>
        </w:rPr>
        <w:t>MFiPR</w:t>
      </w:r>
      <w:proofErr w:type="spellEnd"/>
      <w:r w:rsidR="006B5B51" w:rsidRPr="006B5B51">
        <w:rPr>
          <w:rFonts w:ascii="Arial" w:eastAsia="Calibri" w:hAnsi="Arial" w:cs="Arial"/>
          <w:sz w:val="20"/>
          <w:szCs w:val="20"/>
        </w:rPr>
        <w:t xml:space="preserve"> </w:t>
      </w:r>
      <w:r w:rsidRPr="004B04BC">
        <w:rPr>
          <w:rFonts w:ascii="Arial" w:eastAsia="Calibri" w:hAnsi="Arial" w:cs="Arial"/>
          <w:sz w:val="20"/>
          <w:szCs w:val="20"/>
        </w:rPr>
        <w:t xml:space="preserve">za pośrednictwem poczty </w:t>
      </w:r>
      <w:r w:rsidRPr="004B04BC">
        <w:rPr>
          <w:rFonts w:ascii="Arial" w:eastAsia="Calibri" w:hAnsi="Arial" w:cs="Arial"/>
          <w:sz w:val="20"/>
          <w:szCs w:val="20"/>
        </w:rPr>
        <w:lastRenderedPageBreak/>
        <w:t xml:space="preserve">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6B5B51" w:rsidRPr="006B5B51">
        <w:rPr>
          <w:rFonts w:ascii="Arial" w:eastAsia="Calibri" w:hAnsi="Arial" w:cs="Arial"/>
          <w:sz w:val="20"/>
          <w:szCs w:val="20"/>
        </w:rPr>
        <w:t>promocjaFE@wzp.pl</w:t>
      </w:r>
      <w:r w:rsidR="00B21867" w:rsidRPr="00B21867">
        <w:rPr>
          <w:rFonts w:ascii="Arial" w:eastAsia="Calibri" w:hAnsi="Arial" w:cs="Arial"/>
          <w:sz w:val="20"/>
          <w:szCs w:val="20"/>
        </w:rPr>
        <w:t xml:space="preserve">; </w:t>
      </w:r>
      <w:hyperlink r:id="rId9" w:history="1">
        <w:r w:rsidR="006B5B51" w:rsidRPr="006B5B51">
          <w:rPr>
            <w:rStyle w:val="Hipercze"/>
            <w:rFonts w:ascii="Arial" w:eastAsia="Calibri" w:hAnsi="Arial" w:cs="Arial"/>
            <w:color w:val="auto"/>
            <w:sz w:val="20"/>
            <w:szCs w:val="20"/>
          </w:rPr>
          <w:t>EMPL-B5-UNIT@ec.europa.eu</w:t>
        </w:r>
      </w:hyperlink>
      <w:r w:rsidR="006B5B51">
        <w:rPr>
          <w:rFonts w:ascii="Arial" w:eastAsia="Calibri" w:hAnsi="Arial" w:cs="Arial"/>
          <w:sz w:val="20"/>
          <w:szCs w:val="20"/>
        </w:rPr>
        <w:t xml:space="preserve">; </w:t>
      </w:r>
      <w:r w:rsidR="006B5B51" w:rsidRPr="006B5B51">
        <w:rPr>
          <w:rFonts w:ascii="Arial" w:eastAsia="Calibri" w:hAnsi="Arial" w:cs="Arial"/>
          <w:sz w:val="20"/>
          <w:szCs w:val="20"/>
        </w:rPr>
        <w:t>koordynacja.dip@mfipr.gov.pl</w:t>
      </w:r>
      <w:r w:rsidRPr="004B04BC">
        <w:rPr>
          <w:rFonts w:ascii="Arial" w:eastAsia="Calibri" w:hAnsi="Arial" w:cs="Arial"/>
          <w:sz w:val="20"/>
          <w:szCs w:val="20"/>
        </w:rPr>
        <w:t>,</w:t>
      </w:r>
    </w:p>
    <w:p w14:paraId="39A98FB2"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7"/>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w:t>
      </w:r>
    </w:p>
    <w:p w14:paraId="07012F4A" w14:textId="04C650B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na adres</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IZ </w:t>
      </w:r>
      <w:bookmarkStart w:id="44" w:name="_Hlk213413202"/>
      <w:r w:rsidR="00333A2B" w:rsidRPr="00333A2B">
        <w:rPr>
          <w:rFonts w:ascii="Arial" w:eastAsia="Calibri" w:hAnsi="Arial" w:cs="Arial"/>
          <w:sz w:val="20"/>
          <w:szCs w:val="20"/>
          <w:lang w:bidi="pl-PL"/>
        </w:rPr>
        <w:t>promocjaFE@wzp.pl</w:t>
      </w:r>
      <w:bookmarkEnd w:id="44"/>
      <w:r w:rsidR="00437BE2">
        <w:rPr>
          <w:rFonts w:ascii="Arial" w:eastAsia="Calibri" w:hAnsi="Arial" w:cs="Arial"/>
          <w:sz w:val="20"/>
          <w:szCs w:val="20"/>
          <w:lang w:bidi="pl-PL"/>
        </w:rPr>
        <w:t>,</w:t>
      </w:r>
      <w:r w:rsidR="00333A2B" w:rsidRPr="00333A2B">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na adres IP </w:t>
      </w:r>
      <w:r w:rsidR="00C040CA" w:rsidRPr="00C040CA">
        <w:rPr>
          <w:rFonts w:ascii="Arial" w:eastAsia="Calibri" w:hAnsi="Arial" w:cs="Arial"/>
          <w:sz w:val="20"/>
          <w:szCs w:val="20"/>
          <w:lang w:bidi="pl-PL"/>
        </w:rPr>
        <w:t xml:space="preserve">sekretariat@wup.pl </w:t>
      </w:r>
      <w:bookmarkStart w:id="45" w:name="_Hlk213413243"/>
      <w:r w:rsidR="00437BE2" w:rsidRPr="00437BE2">
        <w:rPr>
          <w:rFonts w:ascii="Arial" w:eastAsia="Calibri" w:hAnsi="Arial" w:cs="Arial"/>
          <w:sz w:val="20"/>
          <w:szCs w:val="20"/>
          <w:lang w:bidi="pl-PL"/>
        </w:rPr>
        <w:t xml:space="preserve">oraz na adres </w:t>
      </w:r>
      <w:proofErr w:type="spellStart"/>
      <w:r w:rsidR="00437BE2" w:rsidRPr="00437BE2">
        <w:rPr>
          <w:rFonts w:ascii="Arial" w:eastAsia="Calibri" w:hAnsi="Arial" w:cs="Arial"/>
          <w:sz w:val="20"/>
          <w:szCs w:val="20"/>
          <w:lang w:bidi="pl-PL"/>
        </w:rPr>
        <w:t>MFiPR</w:t>
      </w:r>
      <w:proofErr w:type="spellEnd"/>
      <w:r w:rsidR="00437BE2" w:rsidRPr="00437BE2">
        <w:rPr>
          <w:rFonts w:ascii="Arial" w:eastAsia="Calibri" w:hAnsi="Arial" w:cs="Arial"/>
          <w:sz w:val="20"/>
          <w:szCs w:val="20"/>
          <w:lang w:bidi="pl-PL"/>
        </w:rPr>
        <w:t xml:space="preserve"> koordynacja.dip@mfipr.gov.pl.</w:t>
      </w:r>
      <w:bookmarkEnd w:id="45"/>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080A9C">
      <w:pPr>
        <w:numPr>
          <w:ilvl w:val="0"/>
          <w:numId w:val="62"/>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9"/>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5EB004DC"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w:t>
      </w:r>
      <w:r w:rsidRPr="009316A5">
        <w:rPr>
          <w:rFonts w:ascii="Arial" w:eastAsia="Calibri" w:hAnsi="Arial" w:cs="Arial"/>
          <w:sz w:val="20"/>
          <w:szCs w:val="20"/>
        </w:rPr>
        <w:t xml:space="preserve">przypadku stworzenia przez osobę trzecią utworów, w rozumieniu art.1 ustawy z dnia 4 lutego 1994 r. o Prawach autorskich i prawach pokrewnych ( Dz.U. z </w:t>
      </w:r>
      <w:r w:rsidR="005610FD" w:rsidRPr="009316A5">
        <w:rPr>
          <w:rFonts w:ascii="Arial" w:eastAsia="Calibri" w:hAnsi="Arial" w:cs="Arial"/>
          <w:sz w:val="20"/>
          <w:szCs w:val="20"/>
        </w:rPr>
        <w:t xml:space="preserve">2025 </w:t>
      </w:r>
      <w:r w:rsidRPr="009316A5">
        <w:rPr>
          <w:rFonts w:ascii="Arial" w:eastAsia="Calibri" w:hAnsi="Arial" w:cs="Arial"/>
          <w:sz w:val="20"/>
          <w:szCs w:val="20"/>
        </w:rPr>
        <w:t xml:space="preserve">r. poz. </w:t>
      </w:r>
      <w:r w:rsidR="005610FD" w:rsidRPr="009316A5">
        <w:rPr>
          <w:rFonts w:ascii="Arial" w:eastAsia="Calibri" w:hAnsi="Arial" w:cs="Arial"/>
          <w:sz w:val="20"/>
          <w:szCs w:val="20"/>
        </w:rPr>
        <w:t>24</w:t>
      </w:r>
      <w:r w:rsidRPr="009316A5">
        <w:rPr>
          <w:rFonts w:ascii="Arial" w:eastAsia="Calibri" w:hAnsi="Arial" w:cs="Arial"/>
          <w:sz w:val="20"/>
          <w:szCs w:val="20"/>
        </w:rPr>
        <w:t xml:space="preserve">, </w:t>
      </w:r>
      <w:r w:rsidR="006E6E6E" w:rsidRPr="009316A5">
        <w:rPr>
          <w:rFonts w:ascii="Arial" w:eastAsia="Calibri" w:hAnsi="Arial" w:cs="Arial"/>
          <w:sz w:val="20"/>
          <w:szCs w:val="20"/>
        </w:rPr>
        <w:br/>
      </w:r>
      <w:r w:rsidRPr="009316A5">
        <w:rPr>
          <w:rFonts w:ascii="Arial" w:eastAsia="Calibri" w:hAnsi="Arial" w:cs="Arial"/>
          <w:sz w:val="20"/>
          <w:szCs w:val="20"/>
        </w:rPr>
        <w:t>z</w:t>
      </w:r>
      <w:r w:rsidR="005610FD" w:rsidRPr="009316A5">
        <w:rPr>
          <w:rFonts w:ascii="Arial" w:eastAsia="Calibri" w:hAnsi="Arial" w:cs="Arial"/>
          <w:sz w:val="20"/>
          <w:szCs w:val="20"/>
        </w:rPr>
        <w:t xml:space="preserve">e </w:t>
      </w:r>
      <w:r w:rsidRPr="009316A5">
        <w:rPr>
          <w:rFonts w:ascii="Arial" w:eastAsia="Calibri" w:hAnsi="Arial" w:cs="Arial"/>
          <w:sz w:val="20"/>
          <w:szCs w:val="20"/>
        </w:rPr>
        <w:t>zm.), związanych z komunikacją i widocznością (np. zdjęcia, filmy, broszury, ulotki, prezentacje multimedialne nt. Projektu), powstałych w ramach Projektu</w:t>
      </w:r>
      <w:r w:rsidR="006E6E6E" w:rsidRPr="009316A5">
        <w:rPr>
          <w:rFonts w:ascii="Arial" w:eastAsia="Calibri" w:hAnsi="Arial" w:cs="Arial"/>
          <w:sz w:val="20"/>
          <w:szCs w:val="20"/>
        </w:rPr>
        <w:t>,</w:t>
      </w:r>
      <w:r w:rsidRPr="009316A5">
        <w:rPr>
          <w:rFonts w:ascii="Arial" w:eastAsia="Calibri" w:hAnsi="Arial" w:cs="Arial"/>
          <w:sz w:val="20"/>
          <w:szCs w:val="20"/>
        </w:rPr>
        <w:t xml:space="preserve"> Beneficjent zobowiązuje się do uzyskania od</w:t>
      </w:r>
      <w:r w:rsidRPr="004B04BC">
        <w:rPr>
          <w:rFonts w:ascii="Arial" w:eastAsia="Calibri" w:hAnsi="Arial" w:cs="Arial"/>
          <w:sz w:val="20"/>
          <w:szCs w:val="20"/>
        </w:rPr>
        <w:t xml:space="preserve"> tej osoby majątkowych praw autorskich do tych utworów.</w:t>
      </w:r>
    </w:p>
    <w:p w14:paraId="62753CF4"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6B05AE5"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080A9C">
      <w:pPr>
        <w:numPr>
          <w:ilvl w:val="0"/>
          <w:numId w:val="65"/>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080A9C">
      <w:pPr>
        <w:numPr>
          <w:ilvl w:val="0"/>
          <w:numId w:val="62"/>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18055E8E" w:rsidR="004B04BC" w:rsidRPr="004B04BC" w:rsidRDefault="004B04BC" w:rsidP="00080A9C">
      <w:pPr>
        <w:numPr>
          <w:ilvl w:val="0"/>
          <w:numId w:val="62"/>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bookmarkStart w:id="46" w:name="_Hlk213413335"/>
      <w:r w:rsidR="00F913A5" w:rsidRPr="00F913A5">
        <w:rPr>
          <w:rFonts w:ascii="Arial" w:eastAsia="Calibri" w:hAnsi="Arial" w:cs="Arial"/>
          <w:sz w:val="20"/>
          <w:szCs w:val="20"/>
          <w:lang w:bidi="pl-PL"/>
        </w:rPr>
        <w:t>oraz aktualizacja załącznika nr 9 do Umowy (</w:t>
      </w:r>
      <w:r w:rsidR="00F913A5" w:rsidRPr="00B2742A">
        <w:rPr>
          <w:rFonts w:ascii="Arial" w:eastAsia="Calibri" w:hAnsi="Arial" w:cs="Arial"/>
          <w:i/>
          <w:sz w:val="20"/>
          <w:szCs w:val="20"/>
          <w:lang w:bidi="pl-PL"/>
        </w:rPr>
        <w:t>wyciąg z zapisów podręcznika dla Beneficjenta</w:t>
      </w:r>
      <w:r w:rsidR="00F913A5" w:rsidRPr="00F913A5">
        <w:rPr>
          <w:rFonts w:ascii="Arial" w:eastAsia="Calibri" w:hAnsi="Arial" w:cs="Arial"/>
          <w:sz w:val="20"/>
          <w:szCs w:val="20"/>
          <w:lang w:bidi="pl-PL"/>
        </w:rPr>
        <w:t xml:space="preserve">) w przypadku wskazanym w § 21. ust. 1 </w:t>
      </w:r>
      <w:bookmarkEnd w:id="46"/>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080A9C">
      <w:pPr>
        <w:numPr>
          <w:ilvl w:val="0"/>
          <w:numId w:val="62"/>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080A9C">
      <w:pPr>
        <w:pStyle w:val="Lista2"/>
        <w:keepNext/>
        <w:numPr>
          <w:ilvl w:val="0"/>
          <w:numId w:val="21"/>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1"/>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9316A5" w:rsidRDefault="009D490C" w:rsidP="00080A9C">
      <w:pPr>
        <w:pStyle w:val="Lista2"/>
        <w:numPr>
          <w:ilvl w:val="0"/>
          <w:numId w:val="21"/>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w:t>
      </w:r>
      <w:r w:rsidR="00955367" w:rsidRPr="009316A5">
        <w:rPr>
          <w:rFonts w:ascii="Arial" w:hAnsi="Arial" w:cs="Arial"/>
          <w:sz w:val="20"/>
          <w:szCs w:val="20"/>
        </w:rPr>
        <w:t>opracowanie tego utworu</w:t>
      </w:r>
      <w:r w:rsidRPr="009316A5">
        <w:rPr>
          <w:rFonts w:ascii="Arial" w:hAnsi="Arial" w:cs="Arial"/>
          <w:sz w:val="20"/>
          <w:szCs w:val="20"/>
        </w:rPr>
        <w:t xml:space="preserve">. </w:t>
      </w:r>
    </w:p>
    <w:p w14:paraId="158C4E6F" w14:textId="5D7DECB8" w:rsidR="00FE79FA" w:rsidRPr="009316A5" w:rsidRDefault="00FE79FA" w:rsidP="00080A9C">
      <w:pPr>
        <w:pStyle w:val="Lista2"/>
        <w:numPr>
          <w:ilvl w:val="0"/>
          <w:numId w:val="21"/>
        </w:numPr>
        <w:spacing w:after="60"/>
        <w:jc w:val="both"/>
        <w:rPr>
          <w:rFonts w:ascii="Arial" w:hAnsi="Arial" w:cs="Arial"/>
          <w:sz w:val="20"/>
          <w:szCs w:val="20"/>
        </w:rPr>
      </w:pPr>
      <w:r w:rsidRPr="009316A5">
        <w:rPr>
          <w:rFonts w:ascii="Arial" w:hAnsi="Arial" w:cs="Arial"/>
          <w:sz w:val="20"/>
          <w:szCs w:val="20"/>
        </w:rPr>
        <w:t xml:space="preserve">Umowy, o których mowa w ust. 1 i 2 </w:t>
      </w:r>
      <w:r w:rsidR="0007769F" w:rsidRPr="009316A5">
        <w:rPr>
          <w:rFonts w:ascii="Arial" w:hAnsi="Arial" w:cs="Arial"/>
          <w:sz w:val="20"/>
          <w:szCs w:val="20"/>
        </w:rPr>
        <w:t xml:space="preserve">są </w:t>
      </w:r>
      <w:r w:rsidRPr="009316A5">
        <w:rPr>
          <w:rFonts w:ascii="Arial" w:hAnsi="Arial" w:cs="Arial"/>
          <w:sz w:val="20"/>
          <w:szCs w:val="20"/>
        </w:rPr>
        <w:t xml:space="preserve">sporządzane z poszanowaniem powszechnie obowiązujących przepisów prawa, w tym w szczególności ustawy z dnia 4 lutego 1994 r. o </w:t>
      </w:r>
      <w:r w:rsidR="0007769F" w:rsidRPr="009316A5">
        <w:rPr>
          <w:rFonts w:ascii="Arial" w:hAnsi="Arial" w:cs="Arial"/>
          <w:sz w:val="20"/>
          <w:szCs w:val="20"/>
        </w:rPr>
        <w:t>prawie autorskim</w:t>
      </w:r>
      <w:r w:rsidRPr="009316A5">
        <w:rPr>
          <w:rFonts w:ascii="Arial" w:hAnsi="Arial" w:cs="Arial"/>
          <w:sz w:val="20"/>
          <w:szCs w:val="20"/>
        </w:rPr>
        <w:t xml:space="preserve"> i prawach pokrewnych </w:t>
      </w:r>
      <w:r w:rsidR="00F57F09" w:rsidRPr="009316A5">
        <w:rPr>
          <w:rFonts w:ascii="Arial" w:hAnsi="Arial" w:cs="Arial"/>
          <w:sz w:val="20"/>
          <w:szCs w:val="20"/>
        </w:rPr>
        <w:t>(</w:t>
      </w:r>
      <w:proofErr w:type="spellStart"/>
      <w:r w:rsidR="00F57F09" w:rsidRPr="009316A5">
        <w:rPr>
          <w:rFonts w:ascii="Arial" w:hAnsi="Arial" w:cs="Arial"/>
          <w:sz w:val="20"/>
          <w:szCs w:val="20"/>
        </w:rPr>
        <w:t>t.j</w:t>
      </w:r>
      <w:proofErr w:type="spellEnd"/>
      <w:r w:rsidR="00F57F09" w:rsidRPr="009316A5">
        <w:rPr>
          <w:rFonts w:ascii="Arial" w:hAnsi="Arial" w:cs="Arial"/>
          <w:sz w:val="20"/>
          <w:szCs w:val="20"/>
        </w:rPr>
        <w:t xml:space="preserve">. Dz. U. z </w:t>
      </w:r>
      <w:r w:rsidR="00B2742A" w:rsidRPr="009316A5">
        <w:rPr>
          <w:rFonts w:ascii="Arial" w:hAnsi="Arial" w:cs="Arial"/>
          <w:sz w:val="20"/>
          <w:szCs w:val="20"/>
        </w:rPr>
        <w:t xml:space="preserve">2025 </w:t>
      </w:r>
      <w:r w:rsidR="00F57F09" w:rsidRPr="009316A5">
        <w:rPr>
          <w:rFonts w:ascii="Arial" w:hAnsi="Arial" w:cs="Arial"/>
          <w:sz w:val="20"/>
          <w:szCs w:val="20"/>
        </w:rPr>
        <w:t>r. poz. 2</w:t>
      </w:r>
      <w:r w:rsidR="00B2742A" w:rsidRPr="009316A5">
        <w:rPr>
          <w:rFonts w:ascii="Arial" w:hAnsi="Arial" w:cs="Arial"/>
          <w:sz w:val="20"/>
          <w:szCs w:val="20"/>
        </w:rPr>
        <w:t>4</w:t>
      </w:r>
      <w:r w:rsidR="00F57F09" w:rsidRPr="009316A5">
        <w:rPr>
          <w:rFonts w:ascii="Arial" w:hAnsi="Arial" w:cs="Arial"/>
          <w:sz w:val="20"/>
          <w:szCs w:val="20"/>
        </w:rPr>
        <w:t>).</w:t>
      </w:r>
      <w:r w:rsidR="00F57F09" w:rsidRPr="009316A5" w:rsidDel="00F57F09">
        <w:rPr>
          <w:rFonts w:ascii="Arial" w:hAnsi="Arial" w:cs="Arial"/>
          <w:sz w:val="20"/>
          <w:szCs w:val="20"/>
        </w:rPr>
        <w:t xml:space="preserve"> </w:t>
      </w:r>
    </w:p>
    <w:p w14:paraId="42A9B2D8" w14:textId="77777777" w:rsidR="009D490C" w:rsidRPr="009316A5" w:rsidRDefault="00926460" w:rsidP="00080A9C">
      <w:pPr>
        <w:numPr>
          <w:ilvl w:val="0"/>
          <w:numId w:val="21"/>
        </w:numPr>
        <w:tabs>
          <w:tab w:val="clear" w:pos="360"/>
          <w:tab w:val="left" w:pos="357"/>
        </w:tabs>
        <w:spacing w:after="60"/>
        <w:jc w:val="both"/>
        <w:rPr>
          <w:rFonts w:ascii="Arial" w:hAnsi="Arial" w:cs="Arial"/>
          <w:b/>
          <w:szCs w:val="20"/>
        </w:rPr>
      </w:pPr>
      <w:r w:rsidRPr="009316A5">
        <w:rPr>
          <w:rFonts w:ascii="Arial" w:hAnsi="Arial" w:cs="Arial"/>
          <w:i/>
          <w:sz w:val="20"/>
          <w:szCs w:val="20"/>
        </w:rPr>
        <w:t>Postanowienia ust. 1-</w:t>
      </w:r>
      <w:r w:rsidR="00FE79FA" w:rsidRPr="009316A5">
        <w:rPr>
          <w:rFonts w:ascii="Arial" w:hAnsi="Arial" w:cs="Arial"/>
          <w:i/>
          <w:sz w:val="20"/>
          <w:szCs w:val="20"/>
        </w:rPr>
        <w:t>3</w:t>
      </w:r>
      <w:r w:rsidRPr="009316A5">
        <w:rPr>
          <w:rFonts w:ascii="Arial" w:hAnsi="Arial" w:cs="Arial"/>
          <w:i/>
          <w:sz w:val="20"/>
          <w:szCs w:val="20"/>
        </w:rPr>
        <w:t xml:space="preserve"> stosuje się także do Partnerów.</w:t>
      </w:r>
      <w:r w:rsidRPr="009316A5">
        <w:rPr>
          <w:rStyle w:val="Odwoanieprzypisudolnego"/>
          <w:rFonts w:ascii="Arial" w:hAnsi="Arial" w:cs="Arial"/>
          <w:i/>
          <w:sz w:val="20"/>
          <w:szCs w:val="20"/>
        </w:rPr>
        <w:footnoteReference w:id="102"/>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3"/>
      </w:r>
    </w:p>
    <w:p w14:paraId="19EF974B" w14:textId="142CFE19" w:rsidR="009D490C"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7" w:name="_Hlk153524991"/>
      <w:r w:rsidRPr="002A4AA8">
        <w:rPr>
          <w:rFonts w:ascii="Arial" w:hAnsi="Arial" w:cs="Arial"/>
          <w:sz w:val="20"/>
          <w:szCs w:val="20"/>
        </w:rPr>
        <w:t>Akceptacja, o której mowa w zdaniu pierwszym</w:t>
      </w:r>
      <w:bookmarkEnd w:id="47"/>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4"/>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56DF40BD" w14:textId="77777777" w:rsidR="0063670A" w:rsidRPr="002A4AA8" w:rsidRDefault="0063670A"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5EB8AA11" w14:textId="77777777" w:rsidR="00B46981" w:rsidRPr="00B46981"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080A9C">
      <w:pPr>
        <w:pStyle w:val="Akapitzlist"/>
        <w:numPr>
          <w:ilvl w:val="0"/>
          <w:numId w:val="85"/>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lastRenderedPageBreak/>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080A9C">
      <w:pPr>
        <w:numPr>
          <w:ilvl w:val="0"/>
          <w:numId w:val="85"/>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39E9B65F" w14:textId="42D8A05E" w:rsidR="00EE2F8E"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080A9C">
      <w:pPr>
        <w:numPr>
          <w:ilvl w:val="0"/>
          <w:numId w:val="36"/>
        </w:numPr>
        <w:spacing w:after="60"/>
        <w:ind w:left="284" w:hanging="284"/>
        <w:jc w:val="both"/>
        <w:rPr>
          <w:rFonts w:ascii="Arial" w:hAnsi="Arial" w:cs="Arial"/>
          <w:sz w:val="20"/>
          <w:szCs w:val="20"/>
        </w:rPr>
      </w:pPr>
      <w:r w:rsidRPr="002A4AA8">
        <w:rPr>
          <w:rFonts w:ascii="Arial" w:hAnsi="Arial" w:cs="Arial"/>
          <w:sz w:val="20"/>
          <w:szCs w:val="20"/>
        </w:rPr>
        <w:t xml:space="preserve">Pomoc udzielana w oparciu o niniejszą umowę jest zgodna ze wspólnym rynkiem oraz art. 107 Traktatu o funkcjonowaniu Unii Europejskiej </w:t>
      </w:r>
      <w:r w:rsidRPr="00F2794F">
        <w:rPr>
          <w:rFonts w:ascii="Arial" w:hAnsi="Arial" w:cs="Arial"/>
          <w:sz w:val="20"/>
          <w:szCs w:val="20"/>
        </w:rPr>
        <w:t>(Dz. Urz. UE 2012 C 326 z 26.10.2012)</w:t>
      </w:r>
      <w:r w:rsidRPr="002A4AA8">
        <w:rPr>
          <w:rFonts w:ascii="Arial" w:hAnsi="Arial" w:cs="Arial"/>
          <w:sz w:val="20"/>
          <w:szCs w:val="20"/>
        </w:rPr>
        <w:t xml:space="preserve"> i dlatego jest zwolniona z wymogu notyfikacji zgodnie z art. 108 Traktatu o funkcjonowaniu Unii Europejskiej.</w:t>
      </w:r>
    </w:p>
    <w:p w14:paraId="15A17652" w14:textId="77777777" w:rsidR="009836D4" w:rsidRPr="002A4AA8" w:rsidRDefault="004874D2" w:rsidP="00080A9C">
      <w:pPr>
        <w:numPr>
          <w:ilvl w:val="0"/>
          <w:numId w:val="36"/>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080A9C">
      <w:pPr>
        <w:pStyle w:val="Akapitzlist"/>
        <w:numPr>
          <w:ilvl w:val="2"/>
          <w:numId w:val="61"/>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AFE9EFA" w14:textId="083B258C" w:rsidR="00605E91" w:rsidRPr="005017C1" w:rsidRDefault="00605E91" w:rsidP="00080A9C">
      <w:pPr>
        <w:pStyle w:val="Akapitzlist"/>
        <w:numPr>
          <w:ilvl w:val="2"/>
          <w:numId w:val="61"/>
        </w:numPr>
        <w:jc w:val="both"/>
        <w:rPr>
          <w:rFonts w:ascii="Arial" w:hAnsi="Arial" w:cs="Arial"/>
          <w:sz w:val="20"/>
          <w:szCs w:val="20"/>
        </w:rPr>
      </w:pPr>
      <w:r w:rsidRPr="005017C1">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5017C1">
        <w:rPr>
          <w:rFonts w:ascii="Arial" w:hAnsi="Arial" w:cs="Arial"/>
          <w:sz w:val="20"/>
          <w:szCs w:val="20"/>
        </w:rPr>
        <w:t>minimis</w:t>
      </w:r>
      <w:proofErr w:type="spellEnd"/>
      <w:r w:rsidRPr="005017C1">
        <w:rPr>
          <w:rFonts w:ascii="Arial" w:hAnsi="Arial" w:cs="Arial"/>
          <w:sz w:val="20"/>
          <w:szCs w:val="20"/>
        </w:rPr>
        <w:t xml:space="preserve"> (Dz. Urz. UE L </w:t>
      </w:r>
      <w:r w:rsidR="00265F28" w:rsidRPr="005017C1">
        <w:rPr>
          <w:rFonts w:ascii="Arial" w:hAnsi="Arial" w:cs="Arial"/>
          <w:sz w:val="20"/>
          <w:szCs w:val="20"/>
        </w:rPr>
        <w:t>2023</w:t>
      </w:r>
      <w:r w:rsidRPr="005017C1">
        <w:rPr>
          <w:rFonts w:ascii="Arial" w:hAnsi="Arial" w:cs="Arial"/>
          <w:sz w:val="20"/>
          <w:szCs w:val="20"/>
        </w:rPr>
        <w:t>, str. 2831);</w:t>
      </w:r>
    </w:p>
    <w:p w14:paraId="0BBD6825" w14:textId="601C1033" w:rsidR="00F57F09" w:rsidRPr="005017C1" w:rsidRDefault="00F57F09" w:rsidP="00080A9C">
      <w:pPr>
        <w:pStyle w:val="Akapitzlist"/>
        <w:numPr>
          <w:ilvl w:val="2"/>
          <w:numId w:val="61"/>
        </w:numPr>
        <w:spacing w:after="60"/>
        <w:jc w:val="both"/>
        <w:rPr>
          <w:rFonts w:ascii="Arial" w:hAnsi="Arial"/>
          <w:sz w:val="20"/>
          <w:szCs w:val="22"/>
        </w:rPr>
      </w:pPr>
      <w:r w:rsidRPr="005017C1">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232B873C" w14:textId="77777777" w:rsidR="009836D4" w:rsidRPr="002A4AA8" w:rsidRDefault="009836D4"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1AA6177C" w:rsidR="00F445FA" w:rsidRPr="002A4AA8" w:rsidRDefault="00F445FA"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w:t>
      </w:r>
      <w:r w:rsidR="00B2742A" w:rsidRPr="002A4AA8">
        <w:rPr>
          <w:rFonts w:ascii="Arial" w:hAnsi="Arial" w:cs="Arial"/>
          <w:sz w:val="20"/>
          <w:szCs w:val="20"/>
        </w:rPr>
        <w:t>rozporządzeni</w:t>
      </w:r>
      <w:r w:rsidR="00B2742A">
        <w:rPr>
          <w:rFonts w:ascii="Arial" w:hAnsi="Arial" w:cs="Arial"/>
          <w:sz w:val="20"/>
          <w:szCs w:val="20"/>
        </w:rPr>
        <w:t>ach</w:t>
      </w:r>
      <w:r w:rsidRPr="002A4AA8">
        <w:rPr>
          <w:rFonts w:ascii="Arial" w:hAnsi="Arial" w:cs="Arial"/>
          <w:sz w:val="20"/>
          <w:szCs w:val="20"/>
        </w:rPr>
        <w:t xml:space="preserve">, o </w:t>
      </w:r>
      <w:proofErr w:type="spellStart"/>
      <w:r w:rsidR="00B2742A" w:rsidRPr="002A4AA8">
        <w:rPr>
          <w:rFonts w:ascii="Arial" w:hAnsi="Arial" w:cs="Arial"/>
          <w:sz w:val="20"/>
          <w:szCs w:val="20"/>
        </w:rPr>
        <w:t>któr</w:t>
      </w:r>
      <w:r w:rsidR="00B2742A">
        <w:rPr>
          <w:rFonts w:ascii="Arial" w:hAnsi="Arial" w:cs="Arial"/>
          <w:sz w:val="20"/>
          <w:szCs w:val="20"/>
        </w:rPr>
        <w:t>ch</w:t>
      </w:r>
      <w:proofErr w:type="spellEnd"/>
      <w:r w:rsidR="00B2742A" w:rsidRPr="002A4AA8">
        <w:rPr>
          <w:rFonts w:ascii="Arial" w:hAnsi="Arial" w:cs="Arial"/>
          <w:sz w:val="20"/>
          <w:szCs w:val="20"/>
        </w:rPr>
        <w:t xml:space="preserve"> </w:t>
      </w:r>
      <w:r w:rsidRPr="002A4AA8">
        <w:rPr>
          <w:rFonts w:ascii="Arial" w:hAnsi="Arial" w:cs="Arial"/>
          <w:sz w:val="20"/>
          <w:szCs w:val="20"/>
        </w:rPr>
        <w:t>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080A9C">
      <w:pPr>
        <w:numPr>
          <w:ilvl w:val="0"/>
          <w:numId w:val="38"/>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080A9C">
      <w:pPr>
        <w:numPr>
          <w:ilvl w:val="0"/>
          <w:numId w:val="38"/>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52BB8D5F" w:rsidR="00F445FA" w:rsidRPr="002A4AA8" w:rsidRDefault="00F445FA" w:rsidP="00080A9C">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B2742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B2742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107B7C7C"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525F3DB2" w:rsidR="009836D4" w:rsidRPr="009316A5" w:rsidRDefault="009836D4" w:rsidP="00080A9C">
      <w:pPr>
        <w:numPr>
          <w:ilvl w:val="0"/>
          <w:numId w:val="42"/>
        </w:numPr>
        <w:spacing w:before="120" w:after="60"/>
        <w:ind w:left="714" w:hanging="357"/>
        <w:jc w:val="both"/>
        <w:rPr>
          <w:rFonts w:ascii="Arial" w:hAnsi="Arial" w:cs="Arial"/>
          <w:sz w:val="20"/>
          <w:szCs w:val="20"/>
        </w:rPr>
      </w:pPr>
      <w:r w:rsidRPr="009316A5">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9316A5">
        <w:rPr>
          <w:rFonts w:ascii="Arial" w:hAnsi="Arial" w:cs="Arial"/>
          <w:sz w:val="20"/>
          <w:szCs w:val="20"/>
        </w:rPr>
        <w:t>kwietnia</w:t>
      </w:r>
      <w:r w:rsidRPr="009316A5">
        <w:rPr>
          <w:rFonts w:ascii="Arial" w:hAnsi="Arial" w:cs="Arial"/>
          <w:sz w:val="20"/>
          <w:szCs w:val="20"/>
        </w:rPr>
        <w:t xml:space="preserve"> 2004 r. o postępowaniu w sprawach dotyczących pomocy publicznej </w:t>
      </w:r>
      <w:r w:rsidR="002B0495" w:rsidRPr="009316A5">
        <w:rPr>
          <w:rFonts w:ascii="Arial" w:hAnsi="Arial" w:cs="Arial"/>
          <w:sz w:val="20"/>
          <w:szCs w:val="20"/>
        </w:rPr>
        <w:t xml:space="preserve">(Dz. U. z </w:t>
      </w:r>
      <w:r w:rsidR="00B2742A" w:rsidRPr="009316A5">
        <w:rPr>
          <w:rFonts w:ascii="Arial" w:hAnsi="Arial" w:cs="Arial"/>
          <w:sz w:val="20"/>
          <w:szCs w:val="20"/>
        </w:rPr>
        <w:t xml:space="preserve">2025 </w:t>
      </w:r>
      <w:r w:rsidR="002B0495" w:rsidRPr="009316A5">
        <w:rPr>
          <w:rFonts w:ascii="Arial" w:hAnsi="Arial" w:cs="Arial"/>
          <w:sz w:val="20"/>
          <w:szCs w:val="20"/>
        </w:rPr>
        <w:t xml:space="preserve">r. poz. </w:t>
      </w:r>
      <w:r w:rsidR="00B2742A" w:rsidRPr="009316A5">
        <w:rPr>
          <w:rFonts w:ascii="Arial" w:hAnsi="Arial" w:cs="Arial"/>
          <w:sz w:val="20"/>
          <w:szCs w:val="20"/>
        </w:rPr>
        <w:t xml:space="preserve">468 </w:t>
      </w:r>
      <w:r w:rsidR="002B0495" w:rsidRPr="009316A5">
        <w:rPr>
          <w:rFonts w:ascii="Arial" w:hAnsi="Arial" w:cs="Arial"/>
          <w:sz w:val="20"/>
          <w:szCs w:val="20"/>
        </w:rPr>
        <w:t>z</w:t>
      </w:r>
      <w:r w:rsidR="00B2742A" w:rsidRPr="009316A5">
        <w:rPr>
          <w:rFonts w:ascii="Arial" w:hAnsi="Arial" w:cs="Arial"/>
          <w:sz w:val="20"/>
          <w:szCs w:val="20"/>
        </w:rPr>
        <w:t>e</w:t>
      </w:r>
      <w:r w:rsidR="002B0495" w:rsidRPr="009316A5">
        <w:rPr>
          <w:rFonts w:ascii="Arial" w:hAnsi="Arial" w:cs="Arial"/>
          <w:sz w:val="20"/>
          <w:szCs w:val="20"/>
        </w:rPr>
        <w:t xml:space="preserve"> zm.)</w:t>
      </w:r>
      <w:r w:rsidR="002B0495" w:rsidRPr="009316A5" w:rsidDel="002B0495">
        <w:rPr>
          <w:rFonts w:ascii="Arial" w:hAnsi="Arial" w:cs="Arial"/>
          <w:sz w:val="20"/>
          <w:szCs w:val="20"/>
        </w:rPr>
        <w:t xml:space="preserve"> </w:t>
      </w:r>
      <w:r w:rsidRPr="009316A5">
        <w:rPr>
          <w:rFonts w:ascii="Arial" w:hAnsi="Arial" w:cs="Arial"/>
          <w:sz w:val="20"/>
          <w:szCs w:val="20"/>
        </w:rPr>
        <w:t>,</w:t>
      </w:r>
    </w:p>
    <w:p w14:paraId="718A2E3B" w14:textId="77777777" w:rsidR="009836D4" w:rsidRPr="002A4AA8" w:rsidRDefault="009836D4" w:rsidP="00080A9C">
      <w:pPr>
        <w:numPr>
          <w:ilvl w:val="0"/>
          <w:numId w:val="42"/>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080A9C">
      <w:pPr>
        <w:numPr>
          <w:ilvl w:val="0"/>
          <w:numId w:val="43"/>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41561913" w14:textId="77777777" w:rsidR="006707BE"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080A9C">
      <w:pPr>
        <w:numPr>
          <w:ilvl w:val="0"/>
          <w:numId w:val="43"/>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2"/>
      </w:r>
    </w:p>
    <w:p w14:paraId="49268D65" w14:textId="77777777" w:rsidR="00AB41DF"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55583A3D"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1FA200BF"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00B68159" w14:textId="77777777" w:rsidR="009D490C" w:rsidRPr="002A4AA8" w:rsidRDefault="0033329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lastRenderedPageBreak/>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2D0C848B" w:rsidR="00A87FAB" w:rsidRPr="00A37B40" w:rsidRDefault="00A87FAB" w:rsidP="00CF6226">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9049FA">
        <w:rPr>
          <w:rFonts w:ascii="Arial" w:hAnsi="Arial" w:cs="Arial"/>
          <w:sz w:val="20"/>
          <w:szCs w:val="20"/>
        </w:rPr>
        <w:t xml:space="preserve">. </w:t>
      </w:r>
      <w:bookmarkStart w:id="48" w:name="_Hlk213414134"/>
      <w:r w:rsidR="00CF6226" w:rsidRPr="00CF6226">
        <w:rPr>
          <w:rFonts w:ascii="Arial" w:hAnsi="Arial" w:cs="Arial"/>
          <w:sz w:val="20"/>
          <w:szCs w:val="20"/>
        </w:rPr>
        <w:t xml:space="preserve">Za datę rozwiązania umowy przyjmuje się dzień doręczenia pisemnego oświadczenia Instytucji Pośredniczącej o rozwiązaniu umowy. </w:t>
      </w:r>
      <w:bookmarkEnd w:id="48"/>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72B4D527" w14:textId="77777777" w:rsidR="00A42065" w:rsidRPr="002A4AA8" w:rsidRDefault="00A42065"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30493DBA" w14:textId="5B79A9B0" w:rsidR="00B92522" w:rsidRDefault="009D490C" w:rsidP="00B92522">
      <w:pPr>
        <w:pStyle w:val="Akapitzlist"/>
        <w:numPr>
          <w:ilvl w:val="3"/>
          <w:numId w:val="5"/>
        </w:numPr>
        <w:tabs>
          <w:tab w:val="clear" w:pos="2880"/>
        </w:tabs>
        <w:spacing w:after="60"/>
        <w:ind w:left="426" w:hanging="426"/>
        <w:jc w:val="both"/>
        <w:rPr>
          <w:rFonts w:ascii="Arial" w:hAnsi="Arial" w:cs="Arial"/>
          <w:sz w:val="20"/>
          <w:szCs w:val="20"/>
        </w:rPr>
      </w:pPr>
      <w:r w:rsidRPr="00B92522">
        <w:rPr>
          <w:rFonts w:ascii="Arial" w:hAnsi="Arial" w:cs="Arial"/>
          <w:sz w:val="20"/>
          <w:szCs w:val="20"/>
        </w:rPr>
        <w:t xml:space="preserve">Umowa może zostać rozwiązana </w:t>
      </w:r>
      <w:bookmarkStart w:id="49" w:name="_Hlk213414313"/>
      <w:r w:rsidR="00B92522" w:rsidRPr="00B92522">
        <w:rPr>
          <w:rFonts w:ascii="Arial" w:hAnsi="Arial" w:cs="Arial"/>
          <w:sz w:val="20"/>
          <w:szCs w:val="20"/>
        </w:rPr>
        <w:t xml:space="preserve">na wniosek Beneficjenta </w:t>
      </w:r>
      <w:bookmarkEnd w:id="49"/>
      <w:r w:rsidR="0064772E" w:rsidRPr="00B92522">
        <w:rPr>
          <w:rFonts w:ascii="Arial" w:hAnsi="Arial" w:cs="Arial"/>
          <w:sz w:val="20"/>
          <w:szCs w:val="20"/>
        </w:rPr>
        <w:t xml:space="preserve">w drodze pisemnego porozumienia stron </w:t>
      </w:r>
      <w:r w:rsidRPr="00B92522">
        <w:rPr>
          <w:rFonts w:ascii="Arial" w:hAnsi="Arial" w:cs="Arial"/>
          <w:sz w:val="20"/>
          <w:szCs w:val="20"/>
        </w:rPr>
        <w:t>w przypadku wystąpienia okoliczności, które uniemożliwiają wykonywanie postanowień zawartych w umowie</w:t>
      </w:r>
      <w:r w:rsidR="00B92522" w:rsidRPr="00B92522">
        <w:t xml:space="preserve"> </w:t>
      </w:r>
      <w:bookmarkStart w:id="50" w:name="_Hlk213414354"/>
      <w:r w:rsidR="00B92522" w:rsidRPr="00B92522">
        <w:rPr>
          <w:rFonts w:ascii="Arial" w:hAnsi="Arial" w:cs="Arial"/>
          <w:sz w:val="20"/>
          <w:szCs w:val="20"/>
        </w:rPr>
        <w:t>lub realizację projektu</w:t>
      </w:r>
      <w:bookmarkEnd w:id="50"/>
      <w:r w:rsidRPr="00B92522">
        <w:rPr>
          <w:rFonts w:ascii="Arial" w:hAnsi="Arial" w:cs="Arial"/>
          <w:sz w:val="20"/>
          <w:szCs w:val="20"/>
        </w:rPr>
        <w:t>.</w:t>
      </w:r>
    </w:p>
    <w:p w14:paraId="1D8A9973" w14:textId="1952A32F" w:rsidR="00B92522" w:rsidRDefault="00B92522" w:rsidP="00B92522">
      <w:pPr>
        <w:pStyle w:val="Akapitzlist"/>
        <w:numPr>
          <w:ilvl w:val="3"/>
          <w:numId w:val="5"/>
        </w:numPr>
        <w:tabs>
          <w:tab w:val="clear" w:pos="2880"/>
        </w:tabs>
        <w:spacing w:after="60"/>
        <w:ind w:left="426" w:hanging="426"/>
        <w:jc w:val="both"/>
        <w:rPr>
          <w:rFonts w:ascii="Arial" w:hAnsi="Arial" w:cs="Arial"/>
          <w:sz w:val="20"/>
          <w:szCs w:val="20"/>
        </w:rPr>
      </w:pPr>
      <w:bookmarkStart w:id="51" w:name="_Hlk213414405"/>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w:t>
      </w:r>
      <w:r>
        <w:rPr>
          <w:rFonts w:ascii="Arial" w:hAnsi="Arial" w:cs="Arial"/>
          <w:sz w:val="20"/>
          <w:szCs w:val="20"/>
        </w:rPr>
        <w:t xml:space="preserve"> IP.</w:t>
      </w:r>
    </w:p>
    <w:bookmarkEnd w:id="51"/>
    <w:p w14:paraId="73E9BF94" w14:textId="26AC297C" w:rsidR="009D490C" w:rsidRPr="00B92522" w:rsidRDefault="009D490C" w:rsidP="00B92522">
      <w:pPr>
        <w:pStyle w:val="Akapitzlist"/>
        <w:spacing w:after="60"/>
        <w:ind w:left="426"/>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27D5AE62"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A42065" w:rsidRPr="00A42065">
        <w:rPr>
          <w:rFonts w:ascii="Arial" w:hAnsi="Arial" w:cs="Arial"/>
          <w:sz w:val="20"/>
          <w:szCs w:val="20"/>
        </w:rPr>
        <w:t xml:space="preserve">, </w:t>
      </w:r>
      <w:bookmarkStart w:id="52" w:name="_Hlk213414454"/>
      <w:r w:rsidR="00A42065" w:rsidRPr="00A42065">
        <w:rPr>
          <w:rFonts w:ascii="Arial" w:hAnsi="Arial" w:cs="Arial"/>
          <w:sz w:val="20"/>
          <w:szCs w:val="20"/>
        </w:rPr>
        <w:t>w terminie i na rachunek bankowy wskazany przez IP</w:t>
      </w:r>
      <w:bookmarkEnd w:id="52"/>
      <w:r w:rsidRPr="002A4AA8">
        <w:rPr>
          <w:rFonts w:ascii="Arial" w:hAnsi="Arial" w:cs="Arial"/>
          <w:sz w:val="20"/>
          <w:szCs w:val="20"/>
        </w:rPr>
        <w:t xml:space="preserve">. </w:t>
      </w:r>
    </w:p>
    <w:p w14:paraId="57915BC5" w14:textId="4454D019" w:rsidR="007B279A" w:rsidRPr="002A4AA8" w:rsidRDefault="005A2608"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w:t>
      </w:r>
      <w:r w:rsidR="009D490C" w:rsidRPr="002A4AA8">
        <w:rPr>
          <w:rFonts w:ascii="Arial" w:hAnsi="Arial" w:cs="Arial"/>
          <w:sz w:val="20"/>
          <w:szCs w:val="20"/>
        </w:rPr>
        <w:t xml:space="preserve">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 xml:space="preserve">odpowiednio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22826143" w14:textId="77777777" w:rsidR="005A2608" w:rsidRPr="002A4AA8" w:rsidRDefault="005A2608"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080A9C">
      <w:pPr>
        <w:keepNext/>
        <w:numPr>
          <w:ilvl w:val="0"/>
          <w:numId w:val="20"/>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E1FF639" w14:textId="77777777" w:rsidR="009D490C" w:rsidRPr="00A87FAB" w:rsidRDefault="009D490C" w:rsidP="00080A9C">
      <w:pPr>
        <w:numPr>
          <w:ilvl w:val="0"/>
          <w:numId w:val="20"/>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lastRenderedPageBreak/>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080A9C">
      <w:pPr>
        <w:widowControl w:val="0"/>
        <w:numPr>
          <w:ilvl w:val="0"/>
          <w:numId w:val="24"/>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rozporządzenia </w:t>
      </w:r>
      <w:r w:rsidR="009801E7" w:rsidRPr="009316A5">
        <w:rPr>
          <w:rFonts w:ascii="Arial" w:hAnsi="Arial" w:cs="Arial"/>
          <w:sz w:val="20"/>
          <w:szCs w:val="20"/>
        </w:rPr>
        <w:t xml:space="preserve">nr </w:t>
      </w:r>
      <w:r w:rsidR="002A138D" w:rsidRPr="009316A5">
        <w:rPr>
          <w:rFonts w:ascii="Arial" w:hAnsi="Arial" w:cs="Arial"/>
          <w:sz w:val="20"/>
          <w:szCs w:val="20"/>
        </w:rPr>
        <w:t>2021/1057</w:t>
      </w:r>
      <w:r w:rsidR="00467F9E" w:rsidRPr="009316A5">
        <w:rPr>
          <w:rFonts w:ascii="Arial" w:hAnsi="Arial" w:cs="Arial"/>
          <w:sz w:val="20"/>
          <w:szCs w:val="20"/>
        </w:rPr>
        <w:t>;</w:t>
      </w:r>
      <w:r w:rsidRPr="009316A5">
        <w:rPr>
          <w:rFonts w:ascii="Arial" w:hAnsi="Arial" w:cs="Arial"/>
          <w:sz w:val="20"/>
          <w:szCs w:val="20"/>
        </w:rPr>
        <w:t xml:space="preserve"> </w:t>
      </w:r>
    </w:p>
    <w:p w14:paraId="68F7E845" w14:textId="484AC99B"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z dnia 23 kwietnia 1964 r. - Kodeks cywilny </w:t>
      </w:r>
      <w:r w:rsidR="00063D4F"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A64DF3" w:rsidRPr="009316A5">
        <w:rPr>
          <w:rFonts w:ascii="Arial" w:hAnsi="Arial" w:cs="Arial"/>
          <w:sz w:val="20"/>
          <w:szCs w:val="20"/>
        </w:rPr>
        <w:t xml:space="preserve">2025 </w:t>
      </w:r>
      <w:r w:rsidR="00E10568" w:rsidRPr="009316A5">
        <w:rPr>
          <w:rFonts w:ascii="Arial" w:hAnsi="Arial" w:cs="Arial"/>
          <w:sz w:val="20"/>
          <w:szCs w:val="20"/>
        </w:rPr>
        <w:t xml:space="preserve">r. poz. </w:t>
      </w:r>
      <w:r w:rsidR="00A64DF3" w:rsidRPr="009316A5">
        <w:rPr>
          <w:rFonts w:ascii="Arial" w:hAnsi="Arial" w:cs="Arial"/>
          <w:sz w:val="20"/>
          <w:szCs w:val="20"/>
        </w:rPr>
        <w:t>1071</w:t>
      </w:r>
      <w:r w:rsidR="00E10568" w:rsidRPr="009316A5">
        <w:rPr>
          <w:rFonts w:ascii="Arial" w:hAnsi="Arial" w:cs="Arial"/>
          <w:sz w:val="20"/>
          <w:szCs w:val="20"/>
        </w:rPr>
        <w:t>, z</w:t>
      </w:r>
      <w:r w:rsidR="00A21301" w:rsidRPr="009316A5">
        <w:rPr>
          <w:rFonts w:ascii="Arial" w:hAnsi="Arial" w:cs="Arial"/>
          <w:sz w:val="20"/>
          <w:szCs w:val="20"/>
        </w:rPr>
        <w:t>e</w:t>
      </w:r>
      <w:r w:rsidR="00E10568" w:rsidRPr="009316A5">
        <w:rPr>
          <w:rFonts w:ascii="Arial" w:hAnsi="Arial" w:cs="Arial"/>
          <w:sz w:val="20"/>
          <w:szCs w:val="20"/>
        </w:rPr>
        <w:t xml:space="preserve"> </w:t>
      </w:r>
      <w:proofErr w:type="spellStart"/>
      <w:r w:rsidR="00E10568" w:rsidRPr="009316A5">
        <w:rPr>
          <w:rFonts w:ascii="Arial" w:hAnsi="Arial" w:cs="Arial"/>
          <w:sz w:val="20"/>
          <w:szCs w:val="20"/>
        </w:rPr>
        <w:t>zm</w:t>
      </w:r>
      <w:proofErr w:type="spellEnd"/>
      <w:r w:rsidR="00063D4F" w:rsidRPr="009316A5">
        <w:rPr>
          <w:rFonts w:ascii="Arial" w:hAnsi="Arial" w:cs="Arial"/>
          <w:sz w:val="20"/>
          <w:szCs w:val="20"/>
        </w:rPr>
        <w:t>);</w:t>
      </w:r>
      <w:r w:rsidRPr="009316A5">
        <w:rPr>
          <w:rFonts w:ascii="Arial" w:hAnsi="Arial" w:cs="Arial"/>
          <w:sz w:val="20"/>
          <w:szCs w:val="20"/>
        </w:rPr>
        <w:t xml:space="preserve"> </w:t>
      </w:r>
    </w:p>
    <w:p w14:paraId="099687E5" w14:textId="4A70D7E2"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ustawy z dnia 27 sierpnia 2009 r. o finansach publicznych</w:t>
      </w:r>
      <w:r w:rsidR="00C01471" w:rsidRPr="009316A5">
        <w:rPr>
          <w:rFonts w:ascii="Arial" w:hAnsi="Arial" w:cs="Arial"/>
          <w:sz w:val="20"/>
          <w:szCs w:val="20"/>
        </w:rPr>
        <w:t xml:space="preserve"> </w:t>
      </w:r>
      <w:r w:rsidR="00E10568"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050B25" w:rsidRPr="009316A5">
        <w:rPr>
          <w:rFonts w:ascii="Arial" w:hAnsi="Arial" w:cs="Arial"/>
          <w:sz w:val="20"/>
          <w:szCs w:val="20"/>
        </w:rPr>
        <w:t>202</w:t>
      </w:r>
      <w:r w:rsidR="00A64DF3" w:rsidRPr="009316A5">
        <w:rPr>
          <w:rFonts w:ascii="Arial" w:hAnsi="Arial" w:cs="Arial"/>
          <w:sz w:val="20"/>
          <w:szCs w:val="20"/>
        </w:rPr>
        <w:t>5</w:t>
      </w:r>
      <w:r w:rsidR="00050B25" w:rsidRPr="009316A5">
        <w:rPr>
          <w:rFonts w:ascii="Arial" w:hAnsi="Arial" w:cs="Arial"/>
          <w:sz w:val="20"/>
          <w:szCs w:val="20"/>
        </w:rPr>
        <w:t xml:space="preserve"> </w:t>
      </w:r>
      <w:r w:rsidR="00E10568" w:rsidRPr="009316A5">
        <w:rPr>
          <w:rFonts w:ascii="Arial" w:hAnsi="Arial" w:cs="Arial"/>
          <w:sz w:val="20"/>
          <w:szCs w:val="20"/>
        </w:rPr>
        <w:t xml:space="preserve">r. poz. </w:t>
      </w:r>
      <w:r w:rsidR="00A64DF3" w:rsidRPr="009316A5">
        <w:rPr>
          <w:rFonts w:ascii="Arial" w:hAnsi="Arial" w:cs="Arial"/>
          <w:sz w:val="20"/>
          <w:szCs w:val="20"/>
        </w:rPr>
        <w:t>1483</w:t>
      </w:r>
      <w:r w:rsidR="00050B25" w:rsidRPr="009316A5">
        <w:rPr>
          <w:rFonts w:ascii="Arial" w:hAnsi="Arial" w:cs="Arial"/>
          <w:sz w:val="20"/>
          <w:szCs w:val="20"/>
        </w:rPr>
        <w:t xml:space="preserve">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r w:rsidR="00A87FAB" w:rsidRPr="009316A5">
        <w:rPr>
          <w:rFonts w:ascii="Arial" w:hAnsi="Arial" w:cs="Arial"/>
          <w:sz w:val="20"/>
          <w:szCs w:val="20"/>
        </w:rPr>
        <w:t>)</w:t>
      </w:r>
      <w:r w:rsidR="00E10568" w:rsidRPr="009316A5">
        <w:rPr>
          <w:rFonts w:ascii="Arial" w:hAnsi="Arial" w:cs="Arial"/>
          <w:sz w:val="20"/>
          <w:szCs w:val="20"/>
        </w:rPr>
        <w:t xml:space="preserve"> </w:t>
      </w:r>
    </w:p>
    <w:p w14:paraId="6EE81416" w14:textId="77777777" w:rsidR="00341ADD" w:rsidRPr="009316A5" w:rsidRDefault="00FF0F6D"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w:t>
      </w:r>
      <w:r w:rsidR="00E10568" w:rsidRPr="009316A5">
        <w:rPr>
          <w:rFonts w:ascii="Arial" w:hAnsi="Arial" w:cs="Arial"/>
          <w:sz w:val="20"/>
          <w:szCs w:val="20"/>
        </w:rPr>
        <w:t>stawy z dnia 28 kwietnia 2022 r. o zasadach realizacji zadań finansowanych ze środków europejskich w perspektywie finansowej 2021-2027 (Dz. U z 2022 r. poz. 1079);</w:t>
      </w:r>
    </w:p>
    <w:p w14:paraId="58577D29" w14:textId="3C0DA80A"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w:t>
      </w:r>
      <w:r w:rsidR="00391A18" w:rsidRPr="009316A5">
        <w:rPr>
          <w:rFonts w:ascii="Arial" w:hAnsi="Arial" w:cs="Arial"/>
          <w:sz w:val="20"/>
          <w:szCs w:val="20"/>
        </w:rPr>
        <w:t xml:space="preserve">z </w:t>
      </w:r>
      <w:r w:rsidR="00AB32E4" w:rsidRPr="009316A5">
        <w:rPr>
          <w:rFonts w:ascii="Arial" w:hAnsi="Arial" w:cs="Arial"/>
          <w:sz w:val="20"/>
          <w:szCs w:val="20"/>
        </w:rPr>
        <w:t xml:space="preserve">dnia </w:t>
      </w:r>
      <w:r w:rsidR="00232D66" w:rsidRPr="009316A5">
        <w:rPr>
          <w:rFonts w:ascii="Arial" w:hAnsi="Arial" w:cs="Arial"/>
          <w:sz w:val="20"/>
          <w:szCs w:val="20"/>
        </w:rPr>
        <w:t>11 września 2019</w:t>
      </w:r>
      <w:r w:rsidR="00F26018" w:rsidRPr="009316A5">
        <w:rPr>
          <w:rFonts w:ascii="Arial" w:hAnsi="Arial" w:cs="Arial"/>
          <w:sz w:val="20"/>
          <w:szCs w:val="20"/>
        </w:rPr>
        <w:t xml:space="preserve"> </w:t>
      </w:r>
      <w:r w:rsidR="00AB32E4" w:rsidRPr="009316A5">
        <w:rPr>
          <w:rFonts w:ascii="Arial" w:hAnsi="Arial" w:cs="Arial"/>
          <w:sz w:val="20"/>
          <w:szCs w:val="20"/>
        </w:rPr>
        <w:t>r</w:t>
      </w:r>
      <w:r w:rsidR="00F26018" w:rsidRPr="009316A5">
        <w:rPr>
          <w:rFonts w:ascii="Arial" w:hAnsi="Arial" w:cs="Arial"/>
          <w:sz w:val="20"/>
          <w:szCs w:val="20"/>
        </w:rPr>
        <w:t>.</w:t>
      </w:r>
      <w:r w:rsidR="00AB32E4" w:rsidRPr="009316A5">
        <w:rPr>
          <w:rFonts w:ascii="Arial" w:hAnsi="Arial" w:cs="Arial"/>
          <w:sz w:val="20"/>
          <w:szCs w:val="20"/>
        </w:rPr>
        <w:t xml:space="preserve"> </w:t>
      </w:r>
      <w:r w:rsidR="00142552" w:rsidRPr="009316A5">
        <w:rPr>
          <w:rFonts w:ascii="Arial" w:hAnsi="Arial" w:cs="Arial"/>
          <w:sz w:val="20"/>
          <w:szCs w:val="20"/>
        </w:rPr>
        <w:t xml:space="preserve">Prawo </w:t>
      </w:r>
      <w:r w:rsidR="0090481E" w:rsidRPr="009316A5">
        <w:rPr>
          <w:rFonts w:ascii="Arial" w:hAnsi="Arial" w:cs="Arial"/>
          <w:sz w:val="20"/>
          <w:szCs w:val="20"/>
        </w:rPr>
        <w:t>z</w:t>
      </w:r>
      <w:r w:rsidR="00AB32E4" w:rsidRPr="009316A5">
        <w:rPr>
          <w:rFonts w:ascii="Arial" w:hAnsi="Arial" w:cs="Arial"/>
          <w:sz w:val="20"/>
          <w:szCs w:val="20"/>
        </w:rPr>
        <w:t xml:space="preserve">amówień </w:t>
      </w:r>
      <w:r w:rsidR="0090481E" w:rsidRPr="009316A5">
        <w:rPr>
          <w:rFonts w:ascii="Arial" w:hAnsi="Arial" w:cs="Arial"/>
          <w:sz w:val="20"/>
          <w:szCs w:val="20"/>
        </w:rPr>
        <w:t>p</w:t>
      </w:r>
      <w:r w:rsidR="00AB32E4" w:rsidRPr="009316A5">
        <w:rPr>
          <w:rFonts w:ascii="Arial" w:hAnsi="Arial" w:cs="Arial"/>
          <w:sz w:val="20"/>
          <w:szCs w:val="20"/>
        </w:rPr>
        <w:t xml:space="preserve">ublicznych </w:t>
      </w:r>
      <w:r w:rsidR="00E10568" w:rsidRPr="009316A5">
        <w:rPr>
          <w:rFonts w:ascii="Arial" w:hAnsi="Arial" w:cs="Arial"/>
          <w:sz w:val="20"/>
          <w:szCs w:val="20"/>
        </w:rPr>
        <w:t>(</w:t>
      </w:r>
      <w:proofErr w:type="spellStart"/>
      <w:r w:rsidR="00E10568" w:rsidRPr="009316A5">
        <w:rPr>
          <w:rFonts w:ascii="Arial" w:hAnsi="Arial" w:cs="Arial"/>
          <w:sz w:val="20"/>
          <w:szCs w:val="20"/>
        </w:rPr>
        <w:t>t.j</w:t>
      </w:r>
      <w:proofErr w:type="spellEnd"/>
      <w:r w:rsidR="00E10568" w:rsidRPr="009316A5">
        <w:rPr>
          <w:rFonts w:ascii="Arial" w:hAnsi="Arial" w:cs="Arial"/>
          <w:sz w:val="20"/>
          <w:szCs w:val="20"/>
        </w:rPr>
        <w:t xml:space="preserve">. Dz. U. z </w:t>
      </w:r>
      <w:r w:rsidR="00050B25" w:rsidRPr="009316A5">
        <w:rPr>
          <w:rFonts w:ascii="Arial" w:hAnsi="Arial" w:cs="Arial"/>
          <w:sz w:val="20"/>
          <w:szCs w:val="20"/>
        </w:rPr>
        <w:t xml:space="preserve">2024 </w:t>
      </w:r>
      <w:r w:rsidR="00E10568" w:rsidRPr="009316A5">
        <w:rPr>
          <w:rFonts w:ascii="Arial" w:hAnsi="Arial" w:cs="Arial"/>
          <w:sz w:val="20"/>
          <w:szCs w:val="20"/>
        </w:rPr>
        <w:t xml:space="preserve">r. poz. </w:t>
      </w:r>
      <w:r w:rsidR="00050B25" w:rsidRPr="009316A5">
        <w:rPr>
          <w:rFonts w:ascii="Arial" w:hAnsi="Arial" w:cs="Arial"/>
          <w:sz w:val="20"/>
          <w:szCs w:val="20"/>
        </w:rPr>
        <w:t xml:space="preserve">1320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p>
    <w:p w14:paraId="2F6980C3"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rozporządzeni</w:t>
      </w:r>
      <w:r w:rsidR="00500E32" w:rsidRPr="009316A5">
        <w:rPr>
          <w:rFonts w:ascii="Arial" w:hAnsi="Arial" w:cs="Arial"/>
          <w:sz w:val="20"/>
          <w:szCs w:val="20"/>
        </w:rPr>
        <w:t>a</w:t>
      </w:r>
      <w:r w:rsidRPr="009316A5">
        <w:rPr>
          <w:rFonts w:ascii="Arial" w:hAnsi="Arial" w:cs="Arial"/>
          <w:sz w:val="20"/>
          <w:szCs w:val="20"/>
        </w:rPr>
        <w:t xml:space="preserve"> </w:t>
      </w:r>
      <w:r w:rsidR="00FC4CA8" w:rsidRPr="009316A5">
        <w:rPr>
          <w:rFonts w:ascii="Arial" w:hAnsi="Arial" w:cs="Arial"/>
          <w:sz w:val="20"/>
          <w:szCs w:val="20"/>
        </w:rPr>
        <w:t xml:space="preserve">Ministra </w:t>
      </w:r>
      <w:r w:rsidR="00454FE9" w:rsidRPr="009316A5">
        <w:rPr>
          <w:rFonts w:ascii="Arial" w:hAnsi="Arial" w:cs="Arial"/>
          <w:sz w:val="20"/>
          <w:szCs w:val="20"/>
        </w:rPr>
        <w:t>Funduszy i Polityki Regionalnej</w:t>
      </w:r>
      <w:r w:rsidR="00FC4CA8" w:rsidRPr="009316A5">
        <w:rPr>
          <w:rFonts w:ascii="Arial" w:hAnsi="Arial" w:cs="Arial"/>
          <w:sz w:val="20"/>
          <w:szCs w:val="20"/>
        </w:rPr>
        <w:t xml:space="preserve"> z dnia </w:t>
      </w:r>
      <w:r w:rsidR="00907BB3" w:rsidRPr="009316A5">
        <w:rPr>
          <w:rFonts w:ascii="Arial" w:hAnsi="Arial" w:cs="Arial"/>
          <w:sz w:val="20"/>
          <w:szCs w:val="20"/>
        </w:rPr>
        <w:t>21 września 2022 r.</w:t>
      </w:r>
      <w:r w:rsidR="00907BB3" w:rsidRPr="009316A5" w:rsidDel="00907BB3">
        <w:rPr>
          <w:rFonts w:ascii="Arial" w:hAnsi="Arial" w:cs="Arial"/>
          <w:sz w:val="20"/>
          <w:szCs w:val="20"/>
        </w:rPr>
        <w:t xml:space="preserve"> </w:t>
      </w:r>
      <w:r w:rsidR="00FC4CA8" w:rsidRPr="009316A5">
        <w:rPr>
          <w:rFonts w:ascii="Arial" w:hAnsi="Arial" w:cs="Arial"/>
          <w:sz w:val="20"/>
          <w:szCs w:val="20"/>
        </w:rPr>
        <w:t>w sprawie zaliczek w ramach programów finansowanych z udziałem środków europejskich (</w:t>
      </w:r>
      <w:r w:rsidR="00907BB3" w:rsidRPr="009316A5">
        <w:rPr>
          <w:rFonts w:ascii="Arial" w:hAnsi="Arial" w:cs="Arial"/>
          <w:sz w:val="20"/>
          <w:szCs w:val="20"/>
        </w:rPr>
        <w:t>Dz.U. 2022 poz. 2055</w:t>
      </w:r>
      <w:r w:rsidR="00FC4CA8" w:rsidRPr="009316A5">
        <w:rPr>
          <w:rFonts w:ascii="Arial" w:hAnsi="Arial" w:cs="Arial"/>
          <w:sz w:val="20"/>
          <w:szCs w:val="20"/>
        </w:rPr>
        <w:t>)</w:t>
      </w:r>
      <w:r w:rsidR="00EE598D" w:rsidRPr="009316A5">
        <w:rPr>
          <w:rFonts w:ascii="Arial" w:hAnsi="Arial" w:cs="Arial"/>
          <w:sz w:val="20"/>
          <w:szCs w:val="20"/>
        </w:rPr>
        <w:t>;</w:t>
      </w:r>
    </w:p>
    <w:p w14:paraId="7D7D7DC5" w14:textId="3B215ACA" w:rsidR="00FF0F6D" w:rsidRPr="009316A5" w:rsidRDefault="00FF0F6D" w:rsidP="00080A9C">
      <w:pPr>
        <w:pStyle w:val="Akapitzlist"/>
        <w:numPr>
          <w:ilvl w:val="0"/>
          <w:numId w:val="24"/>
        </w:numPr>
        <w:rPr>
          <w:rFonts w:ascii="Arial" w:eastAsiaTheme="minorHAnsi" w:hAnsi="Arial" w:cs="Arial"/>
          <w:sz w:val="20"/>
          <w:szCs w:val="20"/>
        </w:rPr>
      </w:pPr>
      <w:r w:rsidRPr="009316A5">
        <w:rPr>
          <w:rFonts w:ascii="Arial" w:eastAsiaTheme="minorHAnsi" w:hAnsi="Arial" w:cs="Arial"/>
          <w:sz w:val="20"/>
          <w:szCs w:val="20"/>
        </w:rPr>
        <w:t xml:space="preserve">rozporządzenia Ministra Funduszy i Polityki Regionalnej z dnia 20 grudnia 2022 r. w sprawie udzielania pomocy de </w:t>
      </w:r>
      <w:proofErr w:type="spellStart"/>
      <w:r w:rsidRPr="009316A5">
        <w:rPr>
          <w:rFonts w:ascii="Arial" w:eastAsiaTheme="minorHAnsi" w:hAnsi="Arial" w:cs="Arial"/>
          <w:sz w:val="20"/>
          <w:szCs w:val="20"/>
        </w:rPr>
        <w:t>minimis</w:t>
      </w:r>
      <w:proofErr w:type="spellEnd"/>
      <w:r w:rsidRPr="009316A5">
        <w:rPr>
          <w:rFonts w:ascii="Arial" w:eastAsiaTheme="minorHAnsi" w:hAnsi="Arial" w:cs="Arial"/>
          <w:sz w:val="20"/>
          <w:szCs w:val="20"/>
        </w:rPr>
        <w:t xml:space="preserve"> oraz pomocy publicznej w ramach programów finansowanych </w:t>
      </w:r>
      <w:r w:rsidR="000E6CCF" w:rsidRPr="009316A5">
        <w:rPr>
          <w:rFonts w:ascii="Arial" w:eastAsiaTheme="minorHAnsi" w:hAnsi="Arial" w:cs="Arial"/>
          <w:sz w:val="20"/>
          <w:szCs w:val="20"/>
        </w:rPr>
        <w:t xml:space="preserve">  </w:t>
      </w:r>
      <w:r w:rsidRPr="009316A5">
        <w:rPr>
          <w:rFonts w:ascii="Arial" w:eastAsiaTheme="minorHAnsi" w:hAnsi="Arial" w:cs="Arial"/>
          <w:sz w:val="20"/>
          <w:szCs w:val="20"/>
        </w:rPr>
        <w:t xml:space="preserve">z Europejskiego Funduszu Społecznego Plus (EFS+) na lata 2021-2027 (Dz.U z </w:t>
      </w:r>
      <w:r w:rsidR="00A21301" w:rsidRPr="009316A5">
        <w:rPr>
          <w:rFonts w:ascii="Arial" w:eastAsiaTheme="minorHAnsi" w:hAnsi="Arial" w:cs="Arial"/>
          <w:sz w:val="20"/>
          <w:szCs w:val="20"/>
        </w:rPr>
        <w:t xml:space="preserve">2025 </w:t>
      </w:r>
      <w:r w:rsidRPr="009316A5">
        <w:rPr>
          <w:rFonts w:ascii="Arial" w:eastAsiaTheme="minorHAnsi" w:hAnsi="Arial" w:cs="Arial"/>
          <w:sz w:val="20"/>
          <w:szCs w:val="20"/>
        </w:rPr>
        <w:t xml:space="preserve">r. poz. </w:t>
      </w:r>
      <w:r w:rsidR="00A21301" w:rsidRPr="009316A5">
        <w:rPr>
          <w:rFonts w:ascii="Arial" w:eastAsiaTheme="minorHAnsi" w:hAnsi="Arial" w:cs="Arial"/>
          <w:sz w:val="20"/>
          <w:szCs w:val="20"/>
        </w:rPr>
        <w:t>37</w:t>
      </w:r>
      <w:r w:rsidRPr="009316A5">
        <w:rPr>
          <w:rFonts w:ascii="Arial" w:eastAsiaTheme="minorHAnsi" w:hAnsi="Arial" w:cs="Arial"/>
          <w:sz w:val="20"/>
          <w:szCs w:val="20"/>
        </w:rPr>
        <w:t>)</w:t>
      </w:r>
      <w:r w:rsidR="001322E9" w:rsidRPr="009316A5">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080A9C">
      <w:pPr>
        <w:pStyle w:val="Tekstpodstawowy"/>
        <w:keepNext/>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080A9C">
      <w:pPr>
        <w:pStyle w:val="Tekstpodstawowy"/>
        <w:keepNext/>
        <w:numPr>
          <w:ilvl w:val="0"/>
          <w:numId w:val="33"/>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17"/>
      </w:r>
    </w:p>
    <w:p w14:paraId="3E71ED66" w14:textId="1C55852C" w:rsidR="00775154"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080A9C">
      <w:pPr>
        <w:keepNext/>
        <w:numPr>
          <w:ilvl w:val="0"/>
          <w:numId w:val="57"/>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080A9C">
      <w:pPr>
        <w:numPr>
          <w:ilvl w:val="0"/>
          <w:numId w:val="57"/>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43492C52"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5ACA47C8"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9A4BAAC"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w:t>
      </w:r>
      <w:r w:rsidR="00AA1F93" w:rsidRPr="00AA1F93">
        <w:t xml:space="preserve"> </w:t>
      </w:r>
      <w:r w:rsidR="00AA1F93" w:rsidRPr="00AA1F93">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2A99D69B" w14:textId="766FCA6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4"/>
      </w:r>
      <w:r w:rsidR="0027480A" w:rsidRPr="00BC3C3E">
        <w:rPr>
          <w:rFonts w:ascii="Arial" w:hAnsi="Arial" w:cs="Arial"/>
          <w:sz w:val="20"/>
          <w:szCs w:val="20"/>
        </w:rPr>
        <w:t>;</w:t>
      </w:r>
    </w:p>
    <w:p w14:paraId="61668224" w14:textId="43133A1C" w:rsidR="00E01870" w:rsidRDefault="0027480A"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080A9C">
      <w:pPr>
        <w:pStyle w:val="Akapitzlist"/>
        <w:numPr>
          <w:ilvl w:val="1"/>
          <w:numId w:val="57"/>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0F9A104F"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2470668A"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6"/>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535853DA" w:rsidR="0027480A" w:rsidRDefault="00246576" w:rsidP="0027480A">
      <w:pPr>
        <w:spacing w:after="60"/>
        <w:jc w:val="both"/>
        <w:rPr>
          <w:rFonts w:ascii="Arial" w:hAnsi="Arial" w:cs="Arial"/>
        </w:rPr>
      </w:pPr>
      <w:r w:rsidRPr="00246576">
        <w:t xml:space="preserve"> </w:t>
      </w:r>
      <w:r w:rsidRPr="00246576">
        <w:rPr>
          <w:rFonts w:ascii="Arial" w:hAnsi="Arial" w:cs="Arial"/>
        </w:rPr>
        <w:t>[wypełniając harmonogram należy dodatkowo wybrać właściwy wzór harmonogramu z dostępnych poniżej wzorów tj. 1 lub 2 lub 3, a następnie usunąć niniejszy zapis oraz pozostałe wzory tabel, które nie dotyczą danego beneficjenta]</w:t>
      </w:r>
    </w:p>
    <w:p w14:paraId="4A78AACE" w14:textId="36DA1565" w:rsidR="00083A48" w:rsidRDefault="00083A48" w:rsidP="0027480A">
      <w:pPr>
        <w:spacing w:after="60"/>
        <w:jc w:val="both"/>
        <w:rPr>
          <w:rFonts w:ascii="Arial" w:hAnsi="Arial" w:cs="Arial"/>
        </w:rPr>
      </w:pPr>
    </w:p>
    <w:p w14:paraId="6773A22D" w14:textId="29505A3B" w:rsidR="00246576" w:rsidRDefault="00246576" w:rsidP="0027480A">
      <w:pPr>
        <w:spacing w:after="60"/>
        <w:jc w:val="both"/>
        <w:rPr>
          <w:rFonts w:ascii="Arial" w:hAnsi="Arial" w:cs="Arial"/>
        </w:rPr>
      </w:pPr>
    </w:p>
    <w:p w14:paraId="0AA24EAC" w14:textId="0FB0C9AB" w:rsidR="00414930" w:rsidRDefault="00414930" w:rsidP="0027480A">
      <w:pPr>
        <w:spacing w:after="60"/>
        <w:jc w:val="both"/>
        <w:rPr>
          <w:rFonts w:ascii="Arial" w:hAnsi="Arial" w:cs="Arial"/>
        </w:rPr>
      </w:pPr>
    </w:p>
    <w:p w14:paraId="0C356CE8" w14:textId="789FB434" w:rsidR="00414930" w:rsidRDefault="00414930" w:rsidP="0027480A">
      <w:pPr>
        <w:spacing w:after="60"/>
        <w:jc w:val="both"/>
        <w:rPr>
          <w:rFonts w:ascii="Arial" w:hAnsi="Arial" w:cs="Arial"/>
        </w:rPr>
      </w:pPr>
    </w:p>
    <w:p w14:paraId="21D12A60" w14:textId="77777777" w:rsidR="00414930" w:rsidRDefault="00414930" w:rsidP="0027480A">
      <w:pPr>
        <w:spacing w:after="60"/>
        <w:jc w:val="both"/>
        <w:rPr>
          <w:rFonts w:ascii="Arial" w:hAnsi="Arial" w:cs="Arial"/>
        </w:rPr>
      </w:pPr>
    </w:p>
    <w:p w14:paraId="506E49E0" w14:textId="3214FBD4" w:rsidR="00246576" w:rsidRDefault="00246576" w:rsidP="0027480A">
      <w:pPr>
        <w:spacing w:after="60"/>
        <w:jc w:val="both"/>
        <w:rPr>
          <w:rFonts w:ascii="Arial" w:hAnsi="Arial" w:cs="Arial"/>
        </w:rPr>
      </w:pPr>
    </w:p>
    <w:p w14:paraId="6A0DCB9B" w14:textId="34478180" w:rsidR="00246576" w:rsidRDefault="00246576" w:rsidP="0027480A">
      <w:pPr>
        <w:spacing w:after="60"/>
        <w:jc w:val="both"/>
        <w:rPr>
          <w:rFonts w:ascii="Arial" w:hAnsi="Arial" w:cs="Arial"/>
        </w:rPr>
      </w:pPr>
    </w:p>
    <w:p w14:paraId="363FD109" w14:textId="49430F53" w:rsidR="00246576" w:rsidRDefault="00246576" w:rsidP="0027480A">
      <w:pPr>
        <w:spacing w:after="60"/>
        <w:jc w:val="both"/>
        <w:rPr>
          <w:rFonts w:ascii="Arial" w:hAnsi="Arial" w:cs="Arial"/>
        </w:rPr>
      </w:pPr>
    </w:p>
    <w:p w14:paraId="2CAFC0D0" w14:textId="6D84C759" w:rsidR="00246576" w:rsidRDefault="00246576" w:rsidP="0027480A">
      <w:pPr>
        <w:spacing w:after="60"/>
        <w:jc w:val="both"/>
        <w:rPr>
          <w:rFonts w:ascii="Arial" w:hAnsi="Arial" w:cs="Arial"/>
        </w:rPr>
      </w:pPr>
    </w:p>
    <w:p w14:paraId="19E08EBB" w14:textId="77777777" w:rsidR="00246576" w:rsidRDefault="00246576" w:rsidP="0027480A">
      <w:pPr>
        <w:spacing w:after="60"/>
        <w:jc w:val="both"/>
        <w:rPr>
          <w:rFonts w:ascii="Arial" w:hAnsi="Arial" w:cs="Arial"/>
        </w:rPr>
      </w:pPr>
    </w:p>
    <w:p w14:paraId="3CCA741B" w14:textId="77777777" w:rsidR="00246576" w:rsidRPr="002A4AA8" w:rsidRDefault="00246576" w:rsidP="0027480A">
      <w:pPr>
        <w:spacing w:after="60"/>
        <w:jc w:val="both"/>
        <w:rPr>
          <w:rFonts w:ascii="Arial" w:hAnsi="Arial" w:cs="Arial"/>
        </w:rPr>
      </w:pPr>
    </w:p>
    <w:p w14:paraId="123D8F5C"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6631FA80" w14:textId="36DB079A" w:rsidR="0027480A" w:rsidRDefault="0027480A" w:rsidP="0027480A">
      <w:pPr>
        <w:spacing w:after="60"/>
        <w:jc w:val="both"/>
        <w:rPr>
          <w:rFonts w:ascii="Arial" w:hAnsi="Arial" w:cs="Arial"/>
        </w:rPr>
      </w:pPr>
    </w:p>
    <w:p w14:paraId="0BBF67C7" w14:textId="48FD060C" w:rsidR="00246576" w:rsidRDefault="00246576" w:rsidP="0027480A">
      <w:pPr>
        <w:spacing w:after="60"/>
        <w:jc w:val="both"/>
        <w:rPr>
          <w:rFonts w:ascii="Arial" w:hAnsi="Arial" w:cs="Arial"/>
        </w:rPr>
      </w:pPr>
    </w:p>
    <w:p w14:paraId="2DDDE283" w14:textId="77777777" w:rsidR="00246576" w:rsidRPr="002A4AA8" w:rsidRDefault="00246576"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1010"/>
        <w:gridCol w:w="1434"/>
        <w:gridCol w:w="792"/>
        <w:gridCol w:w="995"/>
        <w:gridCol w:w="777"/>
        <w:gridCol w:w="932"/>
        <w:gridCol w:w="995"/>
        <w:gridCol w:w="777"/>
        <w:gridCol w:w="816"/>
        <w:gridCol w:w="1274"/>
        <w:gridCol w:w="721"/>
      </w:tblGrid>
      <w:tr w:rsidR="00FC20D0" w:rsidRPr="006272BA" w14:paraId="7C5F067B" w14:textId="77777777" w:rsidTr="00FC20D0">
        <w:trPr>
          <w:trHeight w:val="1410"/>
        </w:trPr>
        <w:tc>
          <w:tcPr>
            <w:tcW w:w="676" w:type="dxa"/>
            <w:vMerge w:val="restart"/>
            <w:hideMark/>
          </w:tcPr>
          <w:p w14:paraId="092BAF7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LP</w:t>
            </w:r>
          </w:p>
        </w:tc>
        <w:tc>
          <w:tcPr>
            <w:tcW w:w="1010" w:type="dxa"/>
            <w:vMerge w:val="restart"/>
          </w:tcPr>
          <w:p w14:paraId="1ECE40E8" w14:textId="41C94822" w:rsidR="00FC20D0" w:rsidRPr="006272BA" w:rsidRDefault="00FC20D0" w:rsidP="00E604E6">
            <w:pPr>
              <w:rPr>
                <w:rFonts w:ascii="Arial" w:hAnsi="Arial" w:cs="Arial"/>
                <w:b/>
                <w:bCs/>
                <w:sz w:val="14"/>
                <w:szCs w:val="14"/>
              </w:rPr>
            </w:pPr>
            <w:r w:rsidRPr="00E640A0">
              <w:rPr>
                <w:rFonts w:ascii="Arial" w:hAnsi="Arial" w:cs="Arial"/>
                <w:b/>
                <w:bCs/>
                <w:sz w:val="14"/>
                <w:szCs w:val="14"/>
              </w:rPr>
              <w:t>Data przekazania transzy</w:t>
            </w:r>
          </w:p>
        </w:tc>
        <w:tc>
          <w:tcPr>
            <w:tcW w:w="1434" w:type="dxa"/>
            <w:vMerge w:val="restart"/>
            <w:hideMark/>
          </w:tcPr>
          <w:p w14:paraId="6BF6C6E3" w14:textId="6DCAF963" w:rsidR="00FC20D0" w:rsidRPr="006272BA" w:rsidRDefault="00FC20D0" w:rsidP="00E604E6">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7538D2D2"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1FFCB2E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3C6848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majątkowe</w:t>
            </w:r>
          </w:p>
        </w:tc>
        <w:tc>
          <w:tcPr>
            <w:tcW w:w="1772" w:type="dxa"/>
            <w:gridSpan w:val="2"/>
            <w:hideMark/>
          </w:tcPr>
          <w:p w14:paraId="07AF1E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642EB7C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1995" w:type="dxa"/>
            <w:gridSpan w:val="2"/>
            <w:hideMark/>
          </w:tcPr>
          <w:p w14:paraId="6F4D1D04"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FC20D0" w:rsidRPr="006272BA" w14:paraId="7F11F72C" w14:textId="77777777" w:rsidTr="00FC20D0">
        <w:trPr>
          <w:trHeight w:val="1140"/>
        </w:trPr>
        <w:tc>
          <w:tcPr>
            <w:tcW w:w="676" w:type="dxa"/>
            <w:vMerge/>
            <w:hideMark/>
          </w:tcPr>
          <w:p w14:paraId="64888967" w14:textId="77777777" w:rsidR="00FC20D0" w:rsidRPr="006272BA" w:rsidRDefault="00FC20D0" w:rsidP="00E604E6">
            <w:pPr>
              <w:rPr>
                <w:rFonts w:ascii="Arial" w:hAnsi="Arial" w:cs="Arial"/>
                <w:b/>
                <w:bCs/>
                <w:sz w:val="14"/>
                <w:szCs w:val="14"/>
              </w:rPr>
            </w:pPr>
          </w:p>
        </w:tc>
        <w:tc>
          <w:tcPr>
            <w:tcW w:w="1010" w:type="dxa"/>
            <w:vMerge/>
          </w:tcPr>
          <w:p w14:paraId="3BB8655B" w14:textId="77777777" w:rsidR="00FC20D0" w:rsidRPr="006272BA" w:rsidRDefault="00FC20D0" w:rsidP="00E604E6">
            <w:pPr>
              <w:rPr>
                <w:rFonts w:ascii="Arial" w:hAnsi="Arial" w:cs="Arial"/>
                <w:b/>
                <w:bCs/>
                <w:sz w:val="14"/>
                <w:szCs w:val="14"/>
              </w:rPr>
            </w:pPr>
          </w:p>
        </w:tc>
        <w:tc>
          <w:tcPr>
            <w:tcW w:w="1434" w:type="dxa"/>
            <w:vMerge/>
            <w:hideMark/>
          </w:tcPr>
          <w:p w14:paraId="650C23D6" w14:textId="699CB429" w:rsidR="00FC20D0" w:rsidRPr="006272BA" w:rsidRDefault="00FC20D0" w:rsidP="00E604E6">
            <w:pPr>
              <w:rPr>
                <w:rFonts w:ascii="Arial" w:hAnsi="Arial" w:cs="Arial"/>
                <w:b/>
                <w:bCs/>
                <w:sz w:val="14"/>
                <w:szCs w:val="14"/>
              </w:rPr>
            </w:pPr>
          </w:p>
        </w:tc>
        <w:tc>
          <w:tcPr>
            <w:tcW w:w="792" w:type="dxa"/>
            <w:vMerge/>
            <w:hideMark/>
          </w:tcPr>
          <w:p w14:paraId="1DC7A668" w14:textId="77777777" w:rsidR="00FC20D0" w:rsidRPr="006272BA" w:rsidRDefault="00FC20D0" w:rsidP="00E604E6">
            <w:pPr>
              <w:rPr>
                <w:rFonts w:ascii="Arial" w:hAnsi="Arial" w:cs="Arial"/>
                <w:b/>
                <w:bCs/>
                <w:sz w:val="14"/>
                <w:szCs w:val="14"/>
              </w:rPr>
            </w:pPr>
          </w:p>
        </w:tc>
        <w:tc>
          <w:tcPr>
            <w:tcW w:w="995" w:type="dxa"/>
            <w:hideMark/>
          </w:tcPr>
          <w:p w14:paraId="0F47993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48CD4D4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71ACADB" w14:textId="77777777" w:rsidR="00FC20D0" w:rsidRPr="006272BA" w:rsidRDefault="00FC20D0" w:rsidP="00E604E6">
            <w:pPr>
              <w:rPr>
                <w:rFonts w:ascii="Arial" w:hAnsi="Arial" w:cs="Arial"/>
                <w:b/>
                <w:bCs/>
                <w:sz w:val="14"/>
                <w:szCs w:val="14"/>
              </w:rPr>
            </w:pPr>
          </w:p>
        </w:tc>
        <w:tc>
          <w:tcPr>
            <w:tcW w:w="995" w:type="dxa"/>
            <w:hideMark/>
          </w:tcPr>
          <w:p w14:paraId="29E4E52A"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777" w:type="dxa"/>
            <w:hideMark/>
          </w:tcPr>
          <w:p w14:paraId="4D38392D"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00F640AE" w14:textId="77777777" w:rsidR="00FC20D0" w:rsidRPr="006272BA" w:rsidRDefault="00FC20D0" w:rsidP="00E604E6">
            <w:pPr>
              <w:rPr>
                <w:rFonts w:ascii="Arial" w:hAnsi="Arial" w:cs="Arial"/>
                <w:b/>
                <w:bCs/>
                <w:sz w:val="14"/>
                <w:szCs w:val="14"/>
              </w:rPr>
            </w:pPr>
          </w:p>
        </w:tc>
        <w:tc>
          <w:tcPr>
            <w:tcW w:w="1274" w:type="dxa"/>
            <w:hideMark/>
          </w:tcPr>
          <w:p w14:paraId="021BF1B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dofinansowanie</w:t>
            </w:r>
          </w:p>
        </w:tc>
        <w:tc>
          <w:tcPr>
            <w:tcW w:w="721" w:type="dxa"/>
            <w:hideMark/>
          </w:tcPr>
          <w:p w14:paraId="051483D3"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wkład własny</w:t>
            </w:r>
          </w:p>
        </w:tc>
      </w:tr>
      <w:tr w:rsidR="00E640A0" w:rsidRPr="006272BA" w14:paraId="40D8F4C2" w14:textId="77777777" w:rsidTr="00FC20D0">
        <w:trPr>
          <w:trHeight w:val="702"/>
        </w:trPr>
        <w:tc>
          <w:tcPr>
            <w:tcW w:w="676" w:type="dxa"/>
            <w:noWrap/>
            <w:hideMark/>
          </w:tcPr>
          <w:p w14:paraId="6F44496A" w14:textId="77777777" w:rsidR="00E604E6" w:rsidRPr="006272BA" w:rsidRDefault="00E604E6" w:rsidP="00E604E6">
            <w:pPr>
              <w:rPr>
                <w:rFonts w:ascii="Arial" w:hAnsi="Arial" w:cs="Arial"/>
                <w:sz w:val="14"/>
                <w:szCs w:val="14"/>
              </w:rPr>
            </w:pPr>
            <w:r w:rsidRPr="006272BA">
              <w:rPr>
                <w:rFonts w:ascii="Arial" w:hAnsi="Arial" w:cs="Arial"/>
                <w:sz w:val="14"/>
                <w:szCs w:val="14"/>
              </w:rPr>
              <w:t>1</w:t>
            </w:r>
          </w:p>
        </w:tc>
        <w:tc>
          <w:tcPr>
            <w:tcW w:w="1010" w:type="dxa"/>
          </w:tcPr>
          <w:p w14:paraId="446358A8" w14:textId="77777777" w:rsidR="00E604E6" w:rsidRPr="006272BA" w:rsidRDefault="00E604E6" w:rsidP="00E604E6">
            <w:pPr>
              <w:rPr>
                <w:rFonts w:ascii="Arial" w:hAnsi="Arial" w:cs="Arial"/>
                <w:sz w:val="14"/>
                <w:szCs w:val="14"/>
              </w:rPr>
            </w:pPr>
          </w:p>
        </w:tc>
        <w:tc>
          <w:tcPr>
            <w:tcW w:w="1434" w:type="dxa"/>
            <w:noWrap/>
            <w:hideMark/>
          </w:tcPr>
          <w:p w14:paraId="29C1671D" w14:textId="2C153372" w:rsidR="00E604E6" w:rsidRPr="006272BA" w:rsidRDefault="00E604E6" w:rsidP="00E604E6">
            <w:pPr>
              <w:rPr>
                <w:rFonts w:ascii="Arial" w:hAnsi="Arial" w:cs="Arial"/>
                <w:sz w:val="14"/>
                <w:szCs w:val="14"/>
              </w:rPr>
            </w:pPr>
            <w:r w:rsidRPr="006272BA">
              <w:rPr>
                <w:rFonts w:ascii="Arial" w:hAnsi="Arial" w:cs="Arial"/>
                <w:sz w:val="14"/>
                <w:szCs w:val="14"/>
              </w:rPr>
              <w:t>0,00</w:t>
            </w:r>
          </w:p>
        </w:tc>
        <w:tc>
          <w:tcPr>
            <w:tcW w:w="792" w:type="dxa"/>
            <w:hideMark/>
          </w:tcPr>
          <w:p w14:paraId="7B9D83E5"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4D9E984"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16E05A93"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932" w:type="dxa"/>
            <w:hideMark/>
          </w:tcPr>
          <w:p w14:paraId="37FF894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1423465"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43E0EB1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816" w:type="dxa"/>
            <w:hideMark/>
          </w:tcPr>
          <w:p w14:paraId="26A7E0D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hideMark/>
          </w:tcPr>
          <w:p w14:paraId="1169923E"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21" w:type="dxa"/>
            <w:hideMark/>
          </w:tcPr>
          <w:p w14:paraId="1A1C0AD9"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r>
      <w:tr w:rsidR="00E640A0" w:rsidRPr="006272BA" w14:paraId="7A0DE8B7" w14:textId="77777777" w:rsidTr="00FC20D0">
        <w:trPr>
          <w:trHeight w:val="702"/>
        </w:trPr>
        <w:tc>
          <w:tcPr>
            <w:tcW w:w="676" w:type="dxa"/>
            <w:noWrap/>
          </w:tcPr>
          <w:p w14:paraId="5E328CB8" w14:textId="77777777" w:rsidR="00E604E6" w:rsidRPr="006272BA" w:rsidRDefault="00E604E6" w:rsidP="00E604E6">
            <w:pPr>
              <w:rPr>
                <w:rFonts w:ascii="Arial" w:hAnsi="Arial" w:cs="Arial"/>
                <w:sz w:val="14"/>
                <w:szCs w:val="14"/>
              </w:rPr>
            </w:pPr>
            <w:r>
              <w:rPr>
                <w:rFonts w:ascii="Arial" w:hAnsi="Arial" w:cs="Arial"/>
                <w:sz w:val="14"/>
                <w:szCs w:val="14"/>
              </w:rPr>
              <w:t>…</w:t>
            </w:r>
          </w:p>
        </w:tc>
        <w:tc>
          <w:tcPr>
            <w:tcW w:w="1010" w:type="dxa"/>
          </w:tcPr>
          <w:p w14:paraId="4F140019" w14:textId="77777777" w:rsidR="00E604E6" w:rsidRPr="006272BA" w:rsidRDefault="00E604E6" w:rsidP="00E604E6">
            <w:pPr>
              <w:rPr>
                <w:rFonts w:ascii="Arial" w:hAnsi="Arial" w:cs="Arial"/>
                <w:sz w:val="14"/>
                <w:szCs w:val="14"/>
              </w:rPr>
            </w:pPr>
          </w:p>
        </w:tc>
        <w:tc>
          <w:tcPr>
            <w:tcW w:w="1434" w:type="dxa"/>
            <w:noWrap/>
          </w:tcPr>
          <w:p w14:paraId="544D4B4E" w14:textId="324D005F" w:rsidR="00E604E6" w:rsidRPr="006272BA" w:rsidRDefault="00E604E6" w:rsidP="00E604E6">
            <w:pPr>
              <w:rPr>
                <w:rFonts w:ascii="Arial" w:hAnsi="Arial" w:cs="Arial"/>
                <w:sz w:val="14"/>
                <w:szCs w:val="14"/>
              </w:rPr>
            </w:pPr>
          </w:p>
        </w:tc>
        <w:tc>
          <w:tcPr>
            <w:tcW w:w="792" w:type="dxa"/>
          </w:tcPr>
          <w:p w14:paraId="344ECEB8" w14:textId="77777777" w:rsidR="00E604E6" w:rsidRPr="006272BA" w:rsidRDefault="00E604E6" w:rsidP="00E604E6">
            <w:pPr>
              <w:rPr>
                <w:rFonts w:ascii="Arial" w:hAnsi="Arial" w:cs="Arial"/>
                <w:sz w:val="14"/>
                <w:szCs w:val="14"/>
              </w:rPr>
            </w:pPr>
          </w:p>
        </w:tc>
        <w:tc>
          <w:tcPr>
            <w:tcW w:w="995" w:type="dxa"/>
            <w:noWrap/>
          </w:tcPr>
          <w:p w14:paraId="4E5D4B73" w14:textId="77777777" w:rsidR="00E604E6" w:rsidRPr="006272BA" w:rsidRDefault="00E604E6" w:rsidP="00E604E6">
            <w:pPr>
              <w:rPr>
                <w:rFonts w:ascii="Arial" w:hAnsi="Arial" w:cs="Arial"/>
                <w:sz w:val="14"/>
                <w:szCs w:val="14"/>
              </w:rPr>
            </w:pPr>
          </w:p>
        </w:tc>
        <w:tc>
          <w:tcPr>
            <w:tcW w:w="777" w:type="dxa"/>
            <w:noWrap/>
          </w:tcPr>
          <w:p w14:paraId="6C24561D" w14:textId="77777777" w:rsidR="00E604E6" w:rsidRPr="006272BA" w:rsidRDefault="00E604E6" w:rsidP="00E604E6">
            <w:pPr>
              <w:rPr>
                <w:rFonts w:ascii="Arial" w:hAnsi="Arial" w:cs="Arial"/>
                <w:sz w:val="14"/>
                <w:szCs w:val="14"/>
              </w:rPr>
            </w:pPr>
          </w:p>
        </w:tc>
        <w:tc>
          <w:tcPr>
            <w:tcW w:w="932" w:type="dxa"/>
          </w:tcPr>
          <w:p w14:paraId="4908807C" w14:textId="77777777" w:rsidR="00E604E6" w:rsidRPr="006272BA" w:rsidRDefault="00E604E6" w:rsidP="00E604E6">
            <w:pPr>
              <w:rPr>
                <w:rFonts w:ascii="Arial" w:hAnsi="Arial" w:cs="Arial"/>
                <w:sz w:val="14"/>
                <w:szCs w:val="14"/>
              </w:rPr>
            </w:pPr>
          </w:p>
        </w:tc>
        <w:tc>
          <w:tcPr>
            <w:tcW w:w="995" w:type="dxa"/>
            <w:noWrap/>
          </w:tcPr>
          <w:p w14:paraId="6635E8E4" w14:textId="77777777" w:rsidR="00E604E6" w:rsidRPr="006272BA" w:rsidRDefault="00E604E6" w:rsidP="00E604E6">
            <w:pPr>
              <w:rPr>
                <w:rFonts w:ascii="Arial" w:hAnsi="Arial" w:cs="Arial"/>
                <w:sz w:val="14"/>
                <w:szCs w:val="14"/>
              </w:rPr>
            </w:pPr>
          </w:p>
        </w:tc>
        <w:tc>
          <w:tcPr>
            <w:tcW w:w="777" w:type="dxa"/>
            <w:noWrap/>
          </w:tcPr>
          <w:p w14:paraId="3D34567C" w14:textId="77777777" w:rsidR="00E604E6" w:rsidRPr="006272BA" w:rsidRDefault="00E604E6" w:rsidP="00E604E6">
            <w:pPr>
              <w:rPr>
                <w:rFonts w:ascii="Arial" w:hAnsi="Arial" w:cs="Arial"/>
                <w:sz w:val="14"/>
                <w:szCs w:val="14"/>
              </w:rPr>
            </w:pPr>
          </w:p>
        </w:tc>
        <w:tc>
          <w:tcPr>
            <w:tcW w:w="816" w:type="dxa"/>
          </w:tcPr>
          <w:p w14:paraId="1BE69CDB" w14:textId="77777777" w:rsidR="00E604E6" w:rsidRPr="006272BA" w:rsidRDefault="00E604E6" w:rsidP="00E604E6">
            <w:pPr>
              <w:rPr>
                <w:rFonts w:ascii="Arial" w:hAnsi="Arial" w:cs="Arial"/>
                <w:sz w:val="14"/>
                <w:szCs w:val="14"/>
              </w:rPr>
            </w:pPr>
          </w:p>
        </w:tc>
        <w:tc>
          <w:tcPr>
            <w:tcW w:w="1274" w:type="dxa"/>
          </w:tcPr>
          <w:p w14:paraId="791C2DCF" w14:textId="77777777" w:rsidR="00E604E6" w:rsidRPr="006272BA" w:rsidRDefault="00E604E6" w:rsidP="00E604E6">
            <w:pPr>
              <w:rPr>
                <w:rFonts w:ascii="Arial" w:hAnsi="Arial" w:cs="Arial"/>
                <w:sz w:val="14"/>
                <w:szCs w:val="14"/>
              </w:rPr>
            </w:pPr>
          </w:p>
        </w:tc>
        <w:tc>
          <w:tcPr>
            <w:tcW w:w="721" w:type="dxa"/>
          </w:tcPr>
          <w:p w14:paraId="49165D81" w14:textId="77777777" w:rsidR="00E604E6" w:rsidRPr="006272BA" w:rsidRDefault="00E604E6" w:rsidP="00E604E6">
            <w:pPr>
              <w:rPr>
                <w:rFonts w:ascii="Arial" w:hAnsi="Arial" w:cs="Arial"/>
                <w:sz w:val="14"/>
                <w:szCs w:val="14"/>
              </w:rPr>
            </w:pPr>
          </w:p>
        </w:tc>
      </w:tr>
      <w:tr w:rsidR="00E640A0" w:rsidRPr="006272BA" w14:paraId="384FC673" w14:textId="77777777" w:rsidTr="00FC20D0">
        <w:trPr>
          <w:trHeight w:val="702"/>
        </w:trPr>
        <w:tc>
          <w:tcPr>
            <w:tcW w:w="676" w:type="dxa"/>
            <w:noWrap/>
            <w:hideMark/>
          </w:tcPr>
          <w:p w14:paraId="02A59FEF" w14:textId="77777777" w:rsidR="00E604E6" w:rsidRPr="006272BA" w:rsidRDefault="00E604E6" w:rsidP="00E604E6">
            <w:pPr>
              <w:rPr>
                <w:rFonts w:ascii="Arial" w:hAnsi="Arial" w:cs="Arial"/>
                <w:sz w:val="14"/>
                <w:szCs w:val="14"/>
              </w:rPr>
            </w:pPr>
            <w:r w:rsidRPr="006272BA">
              <w:rPr>
                <w:rFonts w:ascii="Arial" w:hAnsi="Arial" w:cs="Arial"/>
                <w:sz w:val="14"/>
                <w:szCs w:val="14"/>
              </w:rPr>
              <w:t>ogółem</w:t>
            </w:r>
          </w:p>
        </w:tc>
        <w:tc>
          <w:tcPr>
            <w:tcW w:w="1010" w:type="dxa"/>
          </w:tcPr>
          <w:p w14:paraId="408FB203" w14:textId="77777777" w:rsidR="00E604E6" w:rsidRPr="006272BA" w:rsidRDefault="00E604E6" w:rsidP="00E604E6">
            <w:pPr>
              <w:rPr>
                <w:rFonts w:ascii="Arial" w:hAnsi="Arial" w:cs="Arial"/>
                <w:sz w:val="14"/>
                <w:szCs w:val="14"/>
              </w:rPr>
            </w:pPr>
          </w:p>
        </w:tc>
        <w:tc>
          <w:tcPr>
            <w:tcW w:w="1434" w:type="dxa"/>
            <w:noWrap/>
            <w:hideMark/>
          </w:tcPr>
          <w:p w14:paraId="26F53339" w14:textId="4D5492C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27BAC94F"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3C99DA3"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28B14A10"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3473051B"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3B97A69D"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43DFABA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816" w:type="dxa"/>
            <w:hideMark/>
          </w:tcPr>
          <w:p w14:paraId="76C8FE9B"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noWrap/>
            <w:hideMark/>
          </w:tcPr>
          <w:p w14:paraId="17DC7174"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21" w:type="dxa"/>
            <w:noWrap/>
            <w:hideMark/>
          </w:tcPr>
          <w:p w14:paraId="7EF92D6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r>
    </w:tbl>
    <w:p w14:paraId="469E65AF" w14:textId="77777777" w:rsidR="00246576" w:rsidRDefault="00246576" w:rsidP="0027480A">
      <w:pPr>
        <w:spacing w:after="60"/>
        <w:jc w:val="both"/>
        <w:rPr>
          <w:rFonts w:ascii="Arial" w:hAnsi="Arial" w:cs="Arial"/>
          <w:sz w:val="20"/>
          <w:szCs w:val="20"/>
        </w:rPr>
      </w:pPr>
    </w:p>
    <w:p w14:paraId="2663EFFF" w14:textId="4E77024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56D056E7" w:rsidR="0027480A" w:rsidRDefault="0027480A" w:rsidP="0027480A">
      <w:pPr>
        <w:spacing w:after="60"/>
        <w:jc w:val="both"/>
        <w:rPr>
          <w:rFonts w:ascii="Arial" w:hAnsi="Arial" w:cs="Arial"/>
        </w:rPr>
      </w:pPr>
    </w:p>
    <w:p w14:paraId="3676B66C"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03411864"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3516EEB" w14:textId="77777777" w:rsidR="00246576" w:rsidRPr="002A4AA8" w:rsidRDefault="00246576" w:rsidP="00246576">
      <w:pPr>
        <w:spacing w:after="60"/>
        <w:jc w:val="both"/>
        <w:rPr>
          <w:rFonts w:ascii="Arial" w:hAnsi="Arial" w:cs="Arial"/>
        </w:rPr>
      </w:pPr>
    </w:p>
    <w:p w14:paraId="16192F3A" w14:textId="77777777" w:rsidR="00246576" w:rsidRPr="002A4AA8" w:rsidRDefault="00246576" w:rsidP="00246576">
      <w:pPr>
        <w:spacing w:after="60"/>
        <w:jc w:val="both"/>
        <w:rPr>
          <w:rFonts w:ascii="Arial" w:hAnsi="Arial" w:cs="Arial"/>
        </w:rPr>
      </w:pPr>
    </w:p>
    <w:p w14:paraId="236B6E2F" w14:textId="77777777" w:rsidR="00246576" w:rsidRPr="002A4AA8" w:rsidRDefault="00246576" w:rsidP="00246576">
      <w:pPr>
        <w:spacing w:after="60"/>
        <w:jc w:val="both"/>
        <w:rPr>
          <w:rFonts w:ascii="Arial" w:hAnsi="Arial" w:cs="Arial"/>
        </w:rPr>
      </w:pPr>
    </w:p>
    <w:p w14:paraId="6B6ED85D" w14:textId="70536589"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4A6B2F9B" w14:textId="0D0E2A73" w:rsidR="00414930" w:rsidRDefault="00414930" w:rsidP="00246576">
      <w:pPr>
        <w:spacing w:after="60"/>
        <w:jc w:val="both"/>
        <w:rPr>
          <w:rFonts w:ascii="Arial" w:hAnsi="Arial" w:cs="Arial"/>
          <w:sz w:val="20"/>
          <w:szCs w:val="20"/>
        </w:rPr>
      </w:pPr>
    </w:p>
    <w:p w14:paraId="737F28C9" w14:textId="704C8AE5" w:rsidR="00414930" w:rsidRDefault="00414930" w:rsidP="00246576">
      <w:pPr>
        <w:spacing w:after="60"/>
        <w:jc w:val="both"/>
        <w:rPr>
          <w:rFonts w:ascii="Arial" w:hAnsi="Arial" w:cs="Arial"/>
          <w:sz w:val="20"/>
          <w:szCs w:val="20"/>
        </w:rPr>
      </w:pPr>
    </w:p>
    <w:p w14:paraId="43797857" w14:textId="260A72E8" w:rsidR="00414930" w:rsidRDefault="00414930" w:rsidP="00246576">
      <w:pPr>
        <w:spacing w:after="60"/>
        <w:jc w:val="both"/>
        <w:rPr>
          <w:rFonts w:ascii="Arial" w:hAnsi="Arial" w:cs="Arial"/>
          <w:sz w:val="20"/>
          <w:szCs w:val="20"/>
        </w:rPr>
      </w:pPr>
    </w:p>
    <w:p w14:paraId="79E6E4D3" w14:textId="29E57BD9" w:rsidR="00414930" w:rsidRDefault="00414930" w:rsidP="00246576">
      <w:pPr>
        <w:spacing w:after="60"/>
        <w:jc w:val="both"/>
        <w:rPr>
          <w:rFonts w:ascii="Arial" w:hAnsi="Arial" w:cs="Arial"/>
          <w:sz w:val="20"/>
          <w:szCs w:val="20"/>
        </w:rPr>
      </w:pPr>
    </w:p>
    <w:p w14:paraId="63CCFDC9" w14:textId="4A30EC93" w:rsidR="00414930" w:rsidRDefault="00414930" w:rsidP="00246576">
      <w:pPr>
        <w:spacing w:after="60"/>
        <w:jc w:val="both"/>
        <w:rPr>
          <w:rFonts w:ascii="Arial" w:hAnsi="Arial" w:cs="Arial"/>
          <w:sz w:val="20"/>
          <w:szCs w:val="20"/>
        </w:rPr>
      </w:pPr>
    </w:p>
    <w:p w14:paraId="51F09419" w14:textId="156E74FA" w:rsidR="00414930" w:rsidRDefault="00414930" w:rsidP="00246576">
      <w:pPr>
        <w:spacing w:after="60"/>
        <w:jc w:val="both"/>
        <w:rPr>
          <w:rFonts w:ascii="Arial" w:hAnsi="Arial" w:cs="Arial"/>
          <w:sz w:val="20"/>
          <w:szCs w:val="20"/>
        </w:rPr>
      </w:pPr>
    </w:p>
    <w:p w14:paraId="498A51E4" w14:textId="5A748513" w:rsidR="00414930" w:rsidRDefault="00414930" w:rsidP="00246576">
      <w:pPr>
        <w:spacing w:after="60"/>
        <w:jc w:val="both"/>
        <w:rPr>
          <w:rFonts w:ascii="Arial" w:hAnsi="Arial" w:cs="Arial"/>
          <w:sz w:val="20"/>
          <w:szCs w:val="20"/>
        </w:rPr>
      </w:pPr>
    </w:p>
    <w:p w14:paraId="4321FD4C" w14:textId="09FF2CD2" w:rsidR="00414930" w:rsidRDefault="00414930" w:rsidP="00246576">
      <w:pPr>
        <w:spacing w:after="60"/>
        <w:jc w:val="both"/>
        <w:rPr>
          <w:rFonts w:ascii="Arial" w:hAnsi="Arial" w:cs="Arial"/>
          <w:sz w:val="20"/>
          <w:szCs w:val="20"/>
        </w:rPr>
      </w:pPr>
    </w:p>
    <w:p w14:paraId="1D673075" w14:textId="77777777" w:rsidR="00414930" w:rsidRPr="002A4AA8" w:rsidRDefault="00414930" w:rsidP="00246576">
      <w:pPr>
        <w:spacing w:after="60"/>
        <w:jc w:val="both"/>
        <w:rPr>
          <w:rFonts w:ascii="Arial" w:hAnsi="Arial" w:cs="Arial"/>
          <w:sz w:val="20"/>
          <w:szCs w:val="20"/>
        </w:rPr>
      </w:pPr>
    </w:p>
    <w:p w14:paraId="49D3C095" w14:textId="77777777" w:rsidR="0027480A" w:rsidRPr="002A4AA8" w:rsidRDefault="0027480A" w:rsidP="00080A9C">
      <w:pPr>
        <w:pStyle w:val="Akapitzlist"/>
        <w:numPr>
          <w:ilvl w:val="3"/>
          <w:numId w:val="24"/>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5"/>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48B92051" w:rsidR="0027480A" w:rsidRDefault="0027480A" w:rsidP="0027480A">
      <w:pPr>
        <w:spacing w:after="60"/>
        <w:jc w:val="both"/>
        <w:rPr>
          <w:rFonts w:ascii="Arial" w:hAnsi="Arial" w:cs="Arial"/>
        </w:rPr>
      </w:pPr>
    </w:p>
    <w:tbl>
      <w:tblPr>
        <w:tblStyle w:val="Tabela-Siatka"/>
        <w:tblW w:w="10774"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80"/>
        <w:gridCol w:w="1196"/>
        <w:gridCol w:w="1134"/>
      </w:tblGrid>
      <w:tr w:rsidR="00FC20D0" w:rsidRPr="000B45C4" w14:paraId="09BEF480" w14:textId="77777777" w:rsidTr="000D43FC">
        <w:trPr>
          <w:trHeight w:val="1410"/>
        </w:trPr>
        <w:tc>
          <w:tcPr>
            <w:tcW w:w="487" w:type="dxa"/>
            <w:vMerge w:val="restart"/>
            <w:hideMark/>
          </w:tcPr>
          <w:p w14:paraId="290CA9CC" w14:textId="77777777" w:rsidR="00FC20D0" w:rsidRPr="00E505B6" w:rsidRDefault="00FC20D0" w:rsidP="00E604E6">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68F9C198" w14:textId="66E8D99B" w:rsidR="00FC20D0" w:rsidRPr="00E505B6" w:rsidRDefault="00FC20D0" w:rsidP="00E604E6">
            <w:pPr>
              <w:rPr>
                <w:rFonts w:ascii="Arial" w:hAnsi="Arial" w:cs="Arial"/>
                <w:bCs/>
                <w:sz w:val="14"/>
                <w:szCs w:val="14"/>
              </w:rPr>
            </w:pPr>
            <w:r w:rsidRPr="00E640A0">
              <w:rPr>
                <w:rFonts w:ascii="Arial" w:hAnsi="Arial" w:cs="Arial"/>
                <w:b/>
                <w:bCs/>
                <w:sz w:val="14"/>
                <w:szCs w:val="14"/>
              </w:rPr>
              <w:t>Data przekazania transzy</w:t>
            </w:r>
          </w:p>
        </w:tc>
        <w:tc>
          <w:tcPr>
            <w:tcW w:w="784" w:type="dxa"/>
            <w:vMerge w:val="restart"/>
            <w:hideMark/>
          </w:tcPr>
          <w:p w14:paraId="65DAD0CC" w14:textId="607AFAF0" w:rsidR="00FC20D0" w:rsidRPr="00E505B6" w:rsidRDefault="00FC20D0" w:rsidP="00E604E6">
            <w:pPr>
              <w:rPr>
                <w:rFonts w:ascii="Arial" w:hAnsi="Arial" w:cs="Arial"/>
                <w:bCs/>
                <w:sz w:val="14"/>
                <w:szCs w:val="14"/>
              </w:rPr>
            </w:pPr>
            <w:bookmarkStart w:id="59" w:name="RANGE!B6:H23"/>
            <w:r w:rsidRPr="00E505B6">
              <w:rPr>
                <w:rFonts w:ascii="Arial" w:hAnsi="Arial" w:cs="Arial"/>
                <w:bCs/>
                <w:sz w:val="14"/>
                <w:szCs w:val="14"/>
              </w:rPr>
              <w:t xml:space="preserve">transza (suma środków bieżących i majątkowych) </w:t>
            </w:r>
            <w:bookmarkEnd w:id="59"/>
            <w:r>
              <w:rPr>
                <w:rStyle w:val="Odwoanieprzypisudolnego"/>
                <w:rFonts w:ascii="Arial" w:hAnsi="Arial" w:cs="Arial"/>
                <w:bCs/>
                <w:sz w:val="14"/>
                <w:szCs w:val="14"/>
              </w:rPr>
              <w:footnoteReference w:id="143"/>
            </w:r>
          </w:p>
        </w:tc>
        <w:tc>
          <w:tcPr>
            <w:tcW w:w="851" w:type="dxa"/>
            <w:vMerge w:val="restart"/>
            <w:hideMark/>
          </w:tcPr>
          <w:p w14:paraId="16890C3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22A62EE3"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5C6187F0"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24A8FB5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1BF542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330" w:type="dxa"/>
            <w:gridSpan w:val="2"/>
            <w:hideMark/>
          </w:tcPr>
          <w:p w14:paraId="240C5FAB"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C20D0" w:rsidRPr="000B45C4" w14:paraId="6989A7BA" w14:textId="77777777" w:rsidTr="000D43FC">
        <w:trPr>
          <w:trHeight w:val="1140"/>
        </w:trPr>
        <w:tc>
          <w:tcPr>
            <w:tcW w:w="487" w:type="dxa"/>
            <w:vMerge/>
            <w:hideMark/>
          </w:tcPr>
          <w:p w14:paraId="7DB680A7" w14:textId="77777777" w:rsidR="00FC20D0" w:rsidRPr="00E505B6" w:rsidRDefault="00FC20D0" w:rsidP="00E604E6">
            <w:pPr>
              <w:rPr>
                <w:rFonts w:ascii="Arial" w:hAnsi="Arial" w:cs="Arial"/>
                <w:bCs/>
                <w:sz w:val="14"/>
                <w:szCs w:val="14"/>
              </w:rPr>
            </w:pPr>
          </w:p>
        </w:tc>
        <w:tc>
          <w:tcPr>
            <w:tcW w:w="784" w:type="dxa"/>
            <w:vMerge/>
          </w:tcPr>
          <w:p w14:paraId="14A37BC3" w14:textId="77777777" w:rsidR="00FC20D0" w:rsidRPr="00E505B6" w:rsidRDefault="00FC20D0" w:rsidP="00E604E6">
            <w:pPr>
              <w:rPr>
                <w:rFonts w:ascii="Arial" w:hAnsi="Arial" w:cs="Arial"/>
                <w:bCs/>
                <w:sz w:val="14"/>
                <w:szCs w:val="14"/>
              </w:rPr>
            </w:pPr>
          </w:p>
        </w:tc>
        <w:tc>
          <w:tcPr>
            <w:tcW w:w="784" w:type="dxa"/>
            <w:vMerge/>
            <w:hideMark/>
          </w:tcPr>
          <w:p w14:paraId="5D7282AC" w14:textId="5084E073" w:rsidR="00FC20D0" w:rsidRPr="00E505B6" w:rsidRDefault="00FC20D0" w:rsidP="00E604E6">
            <w:pPr>
              <w:rPr>
                <w:rFonts w:ascii="Arial" w:hAnsi="Arial" w:cs="Arial"/>
                <w:bCs/>
                <w:sz w:val="14"/>
                <w:szCs w:val="14"/>
              </w:rPr>
            </w:pPr>
          </w:p>
        </w:tc>
        <w:tc>
          <w:tcPr>
            <w:tcW w:w="851" w:type="dxa"/>
            <w:vMerge/>
            <w:hideMark/>
          </w:tcPr>
          <w:p w14:paraId="0D0BF201" w14:textId="77777777" w:rsidR="00FC20D0" w:rsidRPr="00E505B6" w:rsidRDefault="00FC20D0" w:rsidP="00E604E6">
            <w:pPr>
              <w:rPr>
                <w:rFonts w:ascii="Arial" w:hAnsi="Arial" w:cs="Arial"/>
                <w:bCs/>
                <w:sz w:val="14"/>
                <w:szCs w:val="14"/>
              </w:rPr>
            </w:pPr>
          </w:p>
        </w:tc>
        <w:tc>
          <w:tcPr>
            <w:tcW w:w="708" w:type="dxa"/>
            <w:hideMark/>
          </w:tcPr>
          <w:p w14:paraId="1E4FCAF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7629F47D"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4295574C" w14:textId="77777777" w:rsidR="00FC20D0" w:rsidRPr="00E505B6" w:rsidRDefault="00FC20D0" w:rsidP="00E604E6">
            <w:pPr>
              <w:rPr>
                <w:rFonts w:ascii="Arial" w:hAnsi="Arial" w:cs="Arial"/>
                <w:bCs/>
                <w:sz w:val="14"/>
                <w:szCs w:val="14"/>
              </w:rPr>
            </w:pPr>
          </w:p>
        </w:tc>
        <w:tc>
          <w:tcPr>
            <w:tcW w:w="992" w:type="dxa"/>
            <w:hideMark/>
          </w:tcPr>
          <w:p w14:paraId="7642CA0F"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7B4E9E47"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121AFB50" w14:textId="77777777" w:rsidR="00FC20D0" w:rsidRPr="00E505B6" w:rsidRDefault="00FC20D0" w:rsidP="00E604E6">
            <w:pPr>
              <w:rPr>
                <w:rFonts w:ascii="Arial" w:hAnsi="Arial" w:cs="Arial"/>
                <w:bCs/>
                <w:sz w:val="14"/>
                <w:szCs w:val="14"/>
              </w:rPr>
            </w:pPr>
          </w:p>
        </w:tc>
        <w:tc>
          <w:tcPr>
            <w:tcW w:w="1196" w:type="dxa"/>
            <w:hideMark/>
          </w:tcPr>
          <w:p w14:paraId="3027E6BC"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dofinansowanie</w:t>
            </w:r>
          </w:p>
        </w:tc>
        <w:tc>
          <w:tcPr>
            <w:tcW w:w="1134" w:type="dxa"/>
            <w:hideMark/>
          </w:tcPr>
          <w:p w14:paraId="05CB7665"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wkład własny</w:t>
            </w:r>
          </w:p>
        </w:tc>
      </w:tr>
      <w:tr w:rsidR="000D43FC" w:rsidRPr="000B45C4" w14:paraId="7987BC60" w14:textId="77777777" w:rsidTr="000D43FC">
        <w:trPr>
          <w:trHeight w:val="702"/>
        </w:trPr>
        <w:tc>
          <w:tcPr>
            <w:tcW w:w="487" w:type="dxa"/>
            <w:noWrap/>
            <w:hideMark/>
          </w:tcPr>
          <w:p w14:paraId="60F47CC2" w14:textId="77777777" w:rsidR="000D43FC" w:rsidRPr="00E505B6" w:rsidRDefault="000D43FC" w:rsidP="00E604E6">
            <w:pPr>
              <w:rPr>
                <w:rFonts w:ascii="Arial" w:hAnsi="Arial" w:cs="Arial"/>
                <w:sz w:val="14"/>
                <w:szCs w:val="14"/>
              </w:rPr>
            </w:pPr>
            <w:r w:rsidRPr="00E505B6">
              <w:rPr>
                <w:rFonts w:ascii="Arial" w:hAnsi="Arial" w:cs="Arial"/>
                <w:sz w:val="14"/>
                <w:szCs w:val="14"/>
              </w:rPr>
              <w:t>1</w:t>
            </w:r>
          </w:p>
        </w:tc>
        <w:tc>
          <w:tcPr>
            <w:tcW w:w="784" w:type="dxa"/>
          </w:tcPr>
          <w:p w14:paraId="617176F6" w14:textId="77777777" w:rsidR="000D43FC" w:rsidRPr="00E505B6" w:rsidRDefault="000D43FC" w:rsidP="00E604E6">
            <w:pPr>
              <w:rPr>
                <w:rFonts w:ascii="Arial" w:hAnsi="Arial" w:cs="Arial"/>
                <w:sz w:val="14"/>
                <w:szCs w:val="14"/>
              </w:rPr>
            </w:pPr>
          </w:p>
        </w:tc>
        <w:tc>
          <w:tcPr>
            <w:tcW w:w="784" w:type="dxa"/>
            <w:noWrap/>
            <w:hideMark/>
          </w:tcPr>
          <w:p w14:paraId="1E6317CA" w14:textId="5ECFB577"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5A9456C8"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07D20B8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011F259"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6B8AF6C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B18B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095F592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29ECFE7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03EC1E3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1450C44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21DB1754" w14:textId="77777777" w:rsidTr="000D43FC">
        <w:trPr>
          <w:trHeight w:val="702"/>
        </w:trPr>
        <w:tc>
          <w:tcPr>
            <w:tcW w:w="487" w:type="dxa"/>
            <w:noWrap/>
            <w:hideMark/>
          </w:tcPr>
          <w:p w14:paraId="6752991F" w14:textId="77777777" w:rsidR="000D43FC" w:rsidRPr="00E505B6" w:rsidRDefault="000D43FC" w:rsidP="00E604E6">
            <w:pPr>
              <w:rPr>
                <w:rFonts w:ascii="Arial" w:hAnsi="Arial" w:cs="Arial"/>
                <w:sz w:val="14"/>
                <w:szCs w:val="14"/>
              </w:rPr>
            </w:pPr>
            <w:r w:rsidRPr="00E505B6">
              <w:rPr>
                <w:rFonts w:ascii="Arial" w:hAnsi="Arial" w:cs="Arial"/>
                <w:sz w:val="14"/>
                <w:szCs w:val="14"/>
              </w:rPr>
              <w:t>…</w:t>
            </w:r>
          </w:p>
        </w:tc>
        <w:tc>
          <w:tcPr>
            <w:tcW w:w="784" w:type="dxa"/>
          </w:tcPr>
          <w:p w14:paraId="305EE2F3" w14:textId="77777777" w:rsidR="000D43FC" w:rsidRPr="00E505B6" w:rsidRDefault="000D43FC" w:rsidP="00E604E6">
            <w:pPr>
              <w:rPr>
                <w:rFonts w:ascii="Arial" w:hAnsi="Arial" w:cs="Arial"/>
                <w:sz w:val="14"/>
                <w:szCs w:val="14"/>
              </w:rPr>
            </w:pPr>
          </w:p>
        </w:tc>
        <w:tc>
          <w:tcPr>
            <w:tcW w:w="784" w:type="dxa"/>
            <w:noWrap/>
            <w:hideMark/>
          </w:tcPr>
          <w:p w14:paraId="66C929FA" w14:textId="58EDA850"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4E5C555A"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47434F5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7C486B50"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0149D5A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0896F9D6"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2FB2BC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18CA8C7B"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2D7C021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096925C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11D811E9" w14:textId="77777777" w:rsidTr="000D43FC">
        <w:trPr>
          <w:trHeight w:val="702"/>
        </w:trPr>
        <w:tc>
          <w:tcPr>
            <w:tcW w:w="487" w:type="dxa"/>
            <w:noWrap/>
            <w:hideMark/>
          </w:tcPr>
          <w:p w14:paraId="6D1AAD0B" w14:textId="77777777" w:rsidR="000D43FC" w:rsidRPr="00E505B6" w:rsidRDefault="000D43FC" w:rsidP="00E604E6">
            <w:pPr>
              <w:rPr>
                <w:rFonts w:ascii="Arial" w:hAnsi="Arial" w:cs="Arial"/>
                <w:sz w:val="14"/>
                <w:szCs w:val="14"/>
              </w:rPr>
            </w:pPr>
            <w:r w:rsidRPr="00E505B6">
              <w:rPr>
                <w:rFonts w:ascii="Arial" w:hAnsi="Arial" w:cs="Arial"/>
                <w:sz w:val="14"/>
                <w:szCs w:val="14"/>
              </w:rPr>
              <w:t>ogółem</w:t>
            </w:r>
          </w:p>
        </w:tc>
        <w:tc>
          <w:tcPr>
            <w:tcW w:w="784" w:type="dxa"/>
          </w:tcPr>
          <w:p w14:paraId="6F157157" w14:textId="77777777" w:rsidR="000D43FC" w:rsidRPr="00E505B6" w:rsidRDefault="000D43FC" w:rsidP="00E604E6">
            <w:pPr>
              <w:rPr>
                <w:rFonts w:ascii="Arial" w:hAnsi="Arial" w:cs="Arial"/>
                <w:sz w:val="14"/>
                <w:szCs w:val="14"/>
              </w:rPr>
            </w:pPr>
          </w:p>
        </w:tc>
        <w:tc>
          <w:tcPr>
            <w:tcW w:w="784" w:type="dxa"/>
            <w:noWrap/>
            <w:hideMark/>
          </w:tcPr>
          <w:p w14:paraId="336D780B" w14:textId="43354E9B"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9A3159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5080024B"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59E4D92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3B6C7CB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4BF8A15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1C5256EE"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280" w:type="dxa"/>
            <w:hideMark/>
          </w:tcPr>
          <w:p w14:paraId="1DDDB78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noWrap/>
            <w:hideMark/>
          </w:tcPr>
          <w:p w14:paraId="5DD5E844"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723C641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r>
    </w:tbl>
    <w:p w14:paraId="58392D6D" w14:textId="77777777" w:rsidR="00246576" w:rsidRPr="002A4AA8" w:rsidRDefault="00246576" w:rsidP="0027480A">
      <w:pPr>
        <w:spacing w:after="60"/>
        <w:jc w:val="both"/>
        <w:rPr>
          <w:rFonts w:ascii="Arial" w:hAnsi="Arial" w:cs="Arial"/>
        </w:rPr>
      </w:pPr>
    </w:p>
    <w:p w14:paraId="1E093831" w14:textId="00E9F458"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2A4F9409" w14:textId="49EEDC5C" w:rsidR="00246576" w:rsidRDefault="00246576" w:rsidP="0027480A">
      <w:pPr>
        <w:spacing w:after="60"/>
        <w:jc w:val="both"/>
        <w:rPr>
          <w:rFonts w:ascii="Arial" w:hAnsi="Arial" w:cs="Arial"/>
          <w:sz w:val="20"/>
          <w:szCs w:val="20"/>
        </w:rPr>
      </w:pPr>
    </w:p>
    <w:p w14:paraId="110EBA19"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7D06024E"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DC6A450" w14:textId="77777777" w:rsidR="00246576" w:rsidRPr="002A4AA8" w:rsidRDefault="00246576" w:rsidP="00246576">
      <w:pPr>
        <w:spacing w:after="60"/>
        <w:jc w:val="both"/>
        <w:rPr>
          <w:rFonts w:ascii="Arial" w:hAnsi="Arial" w:cs="Arial"/>
        </w:rPr>
      </w:pPr>
    </w:p>
    <w:p w14:paraId="189A5360" w14:textId="77777777" w:rsidR="00246576" w:rsidRPr="002A4AA8" w:rsidRDefault="00246576" w:rsidP="00246576">
      <w:pPr>
        <w:spacing w:after="60"/>
        <w:jc w:val="both"/>
        <w:rPr>
          <w:rFonts w:ascii="Arial" w:hAnsi="Arial" w:cs="Arial"/>
        </w:rPr>
      </w:pPr>
    </w:p>
    <w:p w14:paraId="737D5A32" w14:textId="756279F2"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5DED3884" w14:textId="709E06AD" w:rsidR="00414930" w:rsidRDefault="00414930" w:rsidP="00246576">
      <w:pPr>
        <w:spacing w:after="60"/>
        <w:jc w:val="both"/>
        <w:rPr>
          <w:rFonts w:ascii="Arial" w:hAnsi="Arial" w:cs="Arial"/>
          <w:sz w:val="20"/>
          <w:szCs w:val="20"/>
        </w:rPr>
      </w:pPr>
    </w:p>
    <w:p w14:paraId="79731C2C" w14:textId="500CB19B" w:rsidR="00414930" w:rsidRDefault="00414930" w:rsidP="00246576">
      <w:pPr>
        <w:spacing w:after="60"/>
        <w:jc w:val="both"/>
        <w:rPr>
          <w:rFonts w:ascii="Arial" w:hAnsi="Arial" w:cs="Arial"/>
          <w:sz w:val="20"/>
          <w:szCs w:val="20"/>
        </w:rPr>
      </w:pPr>
    </w:p>
    <w:p w14:paraId="12065743" w14:textId="184E518D" w:rsidR="00414930" w:rsidRDefault="00414930" w:rsidP="00246576">
      <w:pPr>
        <w:spacing w:after="60"/>
        <w:jc w:val="both"/>
        <w:rPr>
          <w:rFonts w:ascii="Arial" w:hAnsi="Arial" w:cs="Arial"/>
          <w:sz w:val="20"/>
          <w:szCs w:val="20"/>
        </w:rPr>
      </w:pPr>
    </w:p>
    <w:p w14:paraId="0F9B4825" w14:textId="532B7694" w:rsidR="00414930" w:rsidRDefault="00414930" w:rsidP="00246576">
      <w:pPr>
        <w:spacing w:after="60"/>
        <w:jc w:val="both"/>
        <w:rPr>
          <w:rFonts w:ascii="Arial" w:hAnsi="Arial" w:cs="Arial"/>
          <w:sz w:val="20"/>
          <w:szCs w:val="20"/>
        </w:rPr>
      </w:pPr>
    </w:p>
    <w:p w14:paraId="4570DC04" w14:textId="15B54D89" w:rsidR="00414930" w:rsidRDefault="00414930" w:rsidP="00246576">
      <w:pPr>
        <w:spacing w:after="60"/>
        <w:jc w:val="both"/>
        <w:rPr>
          <w:rFonts w:ascii="Arial" w:hAnsi="Arial" w:cs="Arial"/>
          <w:sz w:val="20"/>
          <w:szCs w:val="20"/>
        </w:rPr>
      </w:pPr>
    </w:p>
    <w:p w14:paraId="676C5091" w14:textId="415BB5AC" w:rsidR="00414930" w:rsidRDefault="00414930" w:rsidP="00246576">
      <w:pPr>
        <w:spacing w:after="60"/>
        <w:jc w:val="both"/>
        <w:rPr>
          <w:rFonts w:ascii="Arial" w:hAnsi="Arial" w:cs="Arial"/>
          <w:sz w:val="20"/>
          <w:szCs w:val="20"/>
        </w:rPr>
      </w:pPr>
    </w:p>
    <w:p w14:paraId="76557002" w14:textId="46B6E57A" w:rsidR="00414930" w:rsidRDefault="00414930" w:rsidP="00246576">
      <w:pPr>
        <w:spacing w:after="60"/>
        <w:jc w:val="both"/>
        <w:rPr>
          <w:rFonts w:ascii="Arial" w:hAnsi="Arial" w:cs="Arial"/>
          <w:sz w:val="20"/>
          <w:szCs w:val="20"/>
        </w:rPr>
      </w:pPr>
    </w:p>
    <w:p w14:paraId="718E50C2" w14:textId="7BBD21B4" w:rsidR="00414930" w:rsidRDefault="00414930" w:rsidP="00246576">
      <w:pPr>
        <w:spacing w:after="60"/>
        <w:jc w:val="both"/>
        <w:rPr>
          <w:rFonts w:ascii="Arial" w:hAnsi="Arial" w:cs="Arial"/>
          <w:sz w:val="20"/>
          <w:szCs w:val="20"/>
        </w:rPr>
      </w:pPr>
    </w:p>
    <w:p w14:paraId="21C2E0B7" w14:textId="77777777" w:rsidR="00414930" w:rsidRPr="002A4AA8" w:rsidRDefault="00414930" w:rsidP="00246576">
      <w:pPr>
        <w:spacing w:after="60"/>
        <w:jc w:val="both"/>
        <w:rPr>
          <w:rFonts w:ascii="Arial" w:hAnsi="Arial" w:cs="Arial"/>
          <w:sz w:val="20"/>
          <w:szCs w:val="20"/>
        </w:rPr>
      </w:pPr>
    </w:p>
    <w:p w14:paraId="6B889883" w14:textId="77777777" w:rsidR="00246576" w:rsidRDefault="00246576" w:rsidP="0027480A">
      <w:pPr>
        <w:spacing w:after="60"/>
        <w:jc w:val="both"/>
        <w:rPr>
          <w:rFonts w:ascii="Arial" w:hAnsi="Arial" w:cs="Arial"/>
          <w:sz w:val="20"/>
          <w:szCs w:val="20"/>
        </w:rPr>
      </w:pPr>
    </w:p>
    <w:p w14:paraId="163D507A"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p w14:paraId="3103536F" w14:textId="67A48C4F" w:rsidR="000E1A34" w:rsidRDefault="000E1A34"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26"/>
        <w:gridCol w:w="709"/>
        <w:gridCol w:w="709"/>
        <w:gridCol w:w="709"/>
        <w:gridCol w:w="709"/>
        <w:gridCol w:w="708"/>
        <w:gridCol w:w="709"/>
        <w:gridCol w:w="709"/>
        <w:gridCol w:w="708"/>
        <w:gridCol w:w="709"/>
        <w:gridCol w:w="709"/>
        <w:gridCol w:w="709"/>
        <w:gridCol w:w="708"/>
        <w:gridCol w:w="851"/>
        <w:gridCol w:w="709"/>
        <w:gridCol w:w="708"/>
      </w:tblGrid>
      <w:tr w:rsidR="00FC20D0" w:rsidRPr="006D5D09" w14:paraId="46495744" w14:textId="77777777" w:rsidTr="00DA6376">
        <w:trPr>
          <w:cantSplit/>
          <w:trHeight w:val="892"/>
        </w:trPr>
        <w:tc>
          <w:tcPr>
            <w:tcW w:w="426" w:type="dxa"/>
            <w:vMerge w:val="restart"/>
            <w:hideMark/>
          </w:tcPr>
          <w:p w14:paraId="0F87D708" w14:textId="77777777" w:rsidR="00FC20D0" w:rsidRPr="008E2EFA" w:rsidRDefault="00FC20D0" w:rsidP="00E604E6">
            <w:pPr>
              <w:rPr>
                <w:rFonts w:ascii="Arial" w:hAnsi="Arial" w:cs="Arial"/>
                <w:bCs/>
                <w:sz w:val="14"/>
                <w:szCs w:val="14"/>
              </w:rPr>
            </w:pPr>
            <w:bookmarkStart w:id="60" w:name="_Hlk175312799"/>
            <w:r w:rsidRPr="008E2EFA">
              <w:rPr>
                <w:rFonts w:ascii="Arial" w:hAnsi="Arial" w:cs="Arial"/>
                <w:bCs/>
                <w:sz w:val="14"/>
                <w:szCs w:val="14"/>
              </w:rPr>
              <w:t>LP</w:t>
            </w:r>
          </w:p>
        </w:tc>
        <w:tc>
          <w:tcPr>
            <w:tcW w:w="709" w:type="dxa"/>
            <w:vMerge w:val="restart"/>
          </w:tcPr>
          <w:p w14:paraId="7380BD38" w14:textId="6820AC17" w:rsidR="00FC20D0" w:rsidRPr="008E2EFA" w:rsidRDefault="00FC20D0" w:rsidP="00E604E6">
            <w:pPr>
              <w:rPr>
                <w:rFonts w:ascii="Arial" w:hAnsi="Arial" w:cs="Arial"/>
                <w:bCs/>
                <w:sz w:val="14"/>
                <w:szCs w:val="14"/>
              </w:rPr>
            </w:pPr>
            <w:r>
              <w:rPr>
                <w:rFonts w:ascii="Arial" w:hAnsi="Arial" w:cs="Arial"/>
                <w:b/>
                <w:bCs/>
                <w:sz w:val="14"/>
                <w:szCs w:val="14"/>
              </w:rPr>
              <w:t>Data przekazania transzy</w:t>
            </w:r>
          </w:p>
        </w:tc>
        <w:tc>
          <w:tcPr>
            <w:tcW w:w="709" w:type="dxa"/>
            <w:vMerge w:val="restart"/>
            <w:hideMark/>
          </w:tcPr>
          <w:p w14:paraId="69511011" w14:textId="0B19AFFA" w:rsidR="00FC20D0" w:rsidRPr="008E2EFA" w:rsidRDefault="00FC20D0" w:rsidP="00E604E6">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65E244E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347B0F64"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08" w:type="dxa"/>
            <w:hideMark/>
          </w:tcPr>
          <w:p w14:paraId="700A3A4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369C20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1B456E79"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51ABC8F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C20D0" w:rsidRPr="006D5D09" w14:paraId="0A341CB4" w14:textId="77777777" w:rsidTr="00DA6376">
        <w:trPr>
          <w:cantSplit/>
          <w:trHeight w:val="892"/>
        </w:trPr>
        <w:tc>
          <w:tcPr>
            <w:tcW w:w="426" w:type="dxa"/>
            <w:vMerge/>
            <w:hideMark/>
          </w:tcPr>
          <w:p w14:paraId="06A593A3" w14:textId="77777777" w:rsidR="00FC20D0" w:rsidRPr="008E2EFA" w:rsidRDefault="00FC20D0" w:rsidP="00E604E6">
            <w:pPr>
              <w:rPr>
                <w:rFonts w:ascii="Arial" w:hAnsi="Arial" w:cs="Arial"/>
                <w:bCs/>
                <w:sz w:val="14"/>
                <w:szCs w:val="14"/>
              </w:rPr>
            </w:pPr>
          </w:p>
        </w:tc>
        <w:tc>
          <w:tcPr>
            <w:tcW w:w="709" w:type="dxa"/>
            <w:vMerge/>
          </w:tcPr>
          <w:p w14:paraId="5B17DFBB" w14:textId="77777777" w:rsidR="00FC20D0" w:rsidRPr="008E2EFA" w:rsidRDefault="00FC20D0" w:rsidP="00E604E6">
            <w:pPr>
              <w:rPr>
                <w:rFonts w:ascii="Arial" w:hAnsi="Arial" w:cs="Arial"/>
                <w:bCs/>
                <w:sz w:val="14"/>
                <w:szCs w:val="14"/>
              </w:rPr>
            </w:pPr>
          </w:p>
        </w:tc>
        <w:tc>
          <w:tcPr>
            <w:tcW w:w="709" w:type="dxa"/>
            <w:vMerge/>
            <w:hideMark/>
          </w:tcPr>
          <w:p w14:paraId="191D9614" w14:textId="2CE7FE69" w:rsidR="00FC20D0" w:rsidRPr="008E2EFA" w:rsidRDefault="00FC20D0" w:rsidP="00E604E6">
            <w:pPr>
              <w:rPr>
                <w:rFonts w:ascii="Arial" w:hAnsi="Arial" w:cs="Arial"/>
                <w:bCs/>
                <w:sz w:val="14"/>
                <w:szCs w:val="14"/>
              </w:rPr>
            </w:pPr>
          </w:p>
        </w:tc>
        <w:tc>
          <w:tcPr>
            <w:tcW w:w="709" w:type="dxa"/>
            <w:vMerge/>
            <w:hideMark/>
          </w:tcPr>
          <w:p w14:paraId="1F134A25" w14:textId="77777777" w:rsidR="00FC20D0" w:rsidRPr="008E2EFA" w:rsidRDefault="00FC20D0" w:rsidP="00E604E6">
            <w:pPr>
              <w:rPr>
                <w:rFonts w:ascii="Arial" w:hAnsi="Arial" w:cs="Arial"/>
                <w:bCs/>
                <w:sz w:val="14"/>
                <w:szCs w:val="14"/>
              </w:rPr>
            </w:pPr>
          </w:p>
        </w:tc>
        <w:tc>
          <w:tcPr>
            <w:tcW w:w="709" w:type="dxa"/>
            <w:hideMark/>
          </w:tcPr>
          <w:p w14:paraId="42102EDB"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8" w:type="dxa"/>
            <w:hideMark/>
          </w:tcPr>
          <w:p w14:paraId="01E250FE"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6249D40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4558BDE8"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08" w:type="dxa"/>
            <w:hideMark/>
          </w:tcPr>
          <w:p w14:paraId="787A4D30" w14:textId="77777777" w:rsidR="00FC20D0" w:rsidRPr="008E2EFA" w:rsidRDefault="00FC20D0" w:rsidP="00E604E6">
            <w:pPr>
              <w:rPr>
                <w:rFonts w:ascii="Arial" w:hAnsi="Arial" w:cs="Arial"/>
                <w:bCs/>
                <w:sz w:val="14"/>
                <w:szCs w:val="14"/>
              </w:rPr>
            </w:pPr>
          </w:p>
        </w:tc>
        <w:tc>
          <w:tcPr>
            <w:tcW w:w="709" w:type="dxa"/>
            <w:hideMark/>
          </w:tcPr>
          <w:p w14:paraId="06F0177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9" w:type="dxa"/>
            <w:hideMark/>
          </w:tcPr>
          <w:p w14:paraId="43C0C86F"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55D61780"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8" w:type="dxa"/>
            <w:hideMark/>
          </w:tcPr>
          <w:p w14:paraId="115066CA"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54840C54" w14:textId="77777777" w:rsidR="00FC20D0" w:rsidRPr="008E2EFA" w:rsidRDefault="00FC20D0" w:rsidP="00E604E6">
            <w:pPr>
              <w:rPr>
                <w:rFonts w:ascii="Arial" w:hAnsi="Arial" w:cs="Arial"/>
                <w:bCs/>
                <w:sz w:val="14"/>
                <w:szCs w:val="14"/>
              </w:rPr>
            </w:pPr>
          </w:p>
        </w:tc>
        <w:tc>
          <w:tcPr>
            <w:tcW w:w="709" w:type="dxa"/>
            <w:hideMark/>
          </w:tcPr>
          <w:p w14:paraId="68D9CE2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dofinansowanie</w:t>
            </w:r>
          </w:p>
        </w:tc>
        <w:tc>
          <w:tcPr>
            <w:tcW w:w="708" w:type="dxa"/>
            <w:hideMark/>
          </w:tcPr>
          <w:p w14:paraId="06C68DA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wkład własny</w:t>
            </w:r>
          </w:p>
        </w:tc>
      </w:tr>
      <w:tr w:rsidR="002368A0" w:rsidRPr="006D5D09" w14:paraId="1A550B8A" w14:textId="77777777" w:rsidTr="00DA6376">
        <w:trPr>
          <w:cantSplit/>
          <w:trHeight w:val="892"/>
        </w:trPr>
        <w:tc>
          <w:tcPr>
            <w:tcW w:w="426" w:type="dxa"/>
            <w:noWrap/>
            <w:hideMark/>
          </w:tcPr>
          <w:p w14:paraId="0C3DD63F" w14:textId="77777777" w:rsidR="002368A0" w:rsidRPr="006D5D09" w:rsidRDefault="002368A0" w:rsidP="00E604E6">
            <w:pPr>
              <w:rPr>
                <w:rFonts w:ascii="Arial" w:hAnsi="Arial" w:cs="Arial"/>
                <w:sz w:val="14"/>
                <w:szCs w:val="14"/>
              </w:rPr>
            </w:pPr>
            <w:r w:rsidRPr="006D5D09">
              <w:rPr>
                <w:rFonts w:ascii="Arial" w:hAnsi="Arial" w:cs="Arial"/>
                <w:sz w:val="14"/>
                <w:szCs w:val="14"/>
              </w:rPr>
              <w:t>1</w:t>
            </w:r>
          </w:p>
        </w:tc>
        <w:tc>
          <w:tcPr>
            <w:tcW w:w="709" w:type="dxa"/>
          </w:tcPr>
          <w:p w14:paraId="0FBE0045" w14:textId="77777777" w:rsidR="002368A0" w:rsidRPr="006D5D09" w:rsidRDefault="002368A0" w:rsidP="00E604E6">
            <w:pPr>
              <w:rPr>
                <w:rFonts w:ascii="Arial" w:hAnsi="Arial" w:cs="Arial"/>
                <w:sz w:val="14"/>
                <w:szCs w:val="14"/>
              </w:rPr>
            </w:pPr>
          </w:p>
        </w:tc>
        <w:tc>
          <w:tcPr>
            <w:tcW w:w="709" w:type="dxa"/>
            <w:noWrap/>
            <w:hideMark/>
          </w:tcPr>
          <w:p w14:paraId="3B50F2D9" w14:textId="3DEEDDC1" w:rsidR="002368A0" w:rsidRPr="006D5D09" w:rsidRDefault="002368A0" w:rsidP="00E604E6">
            <w:pPr>
              <w:rPr>
                <w:rFonts w:ascii="Arial" w:hAnsi="Arial" w:cs="Arial"/>
                <w:sz w:val="14"/>
                <w:szCs w:val="14"/>
              </w:rPr>
            </w:pPr>
            <w:r w:rsidRPr="006D5D09">
              <w:rPr>
                <w:rFonts w:ascii="Arial" w:hAnsi="Arial" w:cs="Arial"/>
                <w:sz w:val="14"/>
                <w:szCs w:val="14"/>
              </w:rPr>
              <w:t>0,00</w:t>
            </w:r>
          </w:p>
        </w:tc>
        <w:tc>
          <w:tcPr>
            <w:tcW w:w="709" w:type="dxa"/>
            <w:hideMark/>
          </w:tcPr>
          <w:p w14:paraId="2B813F02"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185AF0D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73D63C06"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CC99CCD"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D91509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2ACDB54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30AF56E1"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1A4CE8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3A93F440"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590E019B"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851" w:type="dxa"/>
            <w:hideMark/>
          </w:tcPr>
          <w:p w14:paraId="096086A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hideMark/>
          </w:tcPr>
          <w:p w14:paraId="571A8B5C"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30612855"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r>
      <w:tr w:rsidR="002368A0" w:rsidRPr="006D5D09" w14:paraId="6589FB56" w14:textId="77777777" w:rsidTr="00DA6376">
        <w:trPr>
          <w:cantSplit/>
          <w:trHeight w:val="892"/>
        </w:trPr>
        <w:tc>
          <w:tcPr>
            <w:tcW w:w="426" w:type="dxa"/>
            <w:noWrap/>
          </w:tcPr>
          <w:p w14:paraId="4BA86B9F" w14:textId="77777777" w:rsidR="002368A0" w:rsidRPr="006D5D09" w:rsidRDefault="002368A0" w:rsidP="00E604E6">
            <w:pPr>
              <w:rPr>
                <w:rFonts w:ascii="Arial" w:hAnsi="Arial" w:cs="Arial"/>
                <w:sz w:val="14"/>
                <w:szCs w:val="14"/>
              </w:rPr>
            </w:pPr>
            <w:r>
              <w:rPr>
                <w:rFonts w:ascii="Arial" w:hAnsi="Arial" w:cs="Arial"/>
                <w:sz w:val="14"/>
                <w:szCs w:val="14"/>
              </w:rPr>
              <w:t>…</w:t>
            </w:r>
          </w:p>
        </w:tc>
        <w:tc>
          <w:tcPr>
            <w:tcW w:w="709" w:type="dxa"/>
          </w:tcPr>
          <w:p w14:paraId="013B5BE3" w14:textId="77777777" w:rsidR="002368A0" w:rsidRPr="006D5D09" w:rsidRDefault="002368A0" w:rsidP="00E604E6">
            <w:pPr>
              <w:rPr>
                <w:rFonts w:ascii="Arial" w:hAnsi="Arial" w:cs="Arial"/>
                <w:sz w:val="14"/>
                <w:szCs w:val="14"/>
              </w:rPr>
            </w:pPr>
          </w:p>
        </w:tc>
        <w:tc>
          <w:tcPr>
            <w:tcW w:w="709" w:type="dxa"/>
            <w:noWrap/>
          </w:tcPr>
          <w:p w14:paraId="17359F56" w14:textId="071D11AA" w:rsidR="002368A0" w:rsidRPr="006D5D09" w:rsidRDefault="002368A0" w:rsidP="00E604E6">
            <w:pPr>
              <w:rPr>
                <w:rFonts w:ascii="Arial" w:hAnsi="Arial" w:cs="Arial"/>
                <w:sz w:val="14"/>
                <w:szCs w:val="14"/>
              </w:rPr>
            </w:pPr>
          </w:p>
        </w:tc>
        <w:tc>
          <w:tcPr>
            <w:tcW w:w="709" w:type="dxa"/>
          </w:tcPr>
          <w:p w14:paraId="7F2E6148" w14:textId="77777777" w:rsidR="002368A0" w:rsidRPr="006D5D09" w:rsidRDefault="002368A0" w:rsidP="00E604E6">
            <w:pPr>
              <w:rPr>
                <w:rFonts w:ascii="Arial" w:hAnsi="Arial" w:cs="Arial"/>
                <w:sz w:val="14"/>
                <w:szCs w:val="14"/>
              </w:rPr>
            </w:pPr>
          </w:p>
        </w:tc>
        <w:tc>
          <w:tcPr>
            <w:tcW w:w="709" w:type="dxa"/>
            <w:noWrap/>
          </w:tcPr>
          <w:p w14:paraId="31570C74" w14:textId="77777777" w:rsidR="002368A0" w:rsidRPr="006D5D09" w:rsidRDefault="002368A0" w:rsidP="00E604E6">
            <w:pPr>
              <w:rPr>
                <w:rFonts w:ascii="Arial" w:hAnsi="Arial" w:cs="Arial"/>
                <w:sz w:val="14"/>
                <w:szCs w:val="14"/>
              </w:rPr>
            </w:pPr>
          </w:p>
        </w:tc>
        <w:tc>
          <w:tcPr>
            <w:tcW w:w="708" w:type="dxa"/>
            <w:noWrap/>
          </w:tcPr>
          <w:p w14:paraId="73859D5F" w14:textId="77777777" w:rsidR="002368A0" w:rsidRPr="006D5D09" w:rsidRDefault="002368A0" w:rsidP="00E604E6">
            <w:pPr>
              <w:rPr>
                <w:rFonts w:ascii="Arial" w:hAnsi="Arial" w:cs="Arial"/>
                <w:sz w:val="14"/>
                <w:szCs w:val="14"/>
              </w:rPr>
            </w:pPr>
          </w:p>
        </w:tc>
        <w:tc>
          <w:tcPr>
            <w:tcW w:w="709" w:type="dxa"/>
            <w:noWrap/>
          </w:tcPr>
          <w:p w14:paraId="67F3408B" w14:textId="77777777" w:rsidR="002368A0" w:rsidRPr="006D5D09" w:rsidRDefault="002368A0" w:rsidP="00E604E6">
            <w:pPr>
              <w:rPr>
                <w:rFonts w:ascii="Arial" w:hAnsi="Arial" w:cs="Arial"/>
                <w:sz w:val="14"/>
                <w:szCs w:val="14"/>
              </w:rPr>
            </w:pPr>
          </w:p>
        </w:tc>
        <w:tc>
          <w:tcPr>
            <w:tcW w:w="709" w:type="dxa"/>
            <w:noWrap/>
          </w:tcPr>
          <w:p w14:paraId="79FFF839" w14:textId="77777777" w:rsidR="002368A0" w:rsidRPr="006D5D09" w:rsidRDefault="002368A0" w:rsidP="00E604E6">
            <w:pPr>
              <w:rPr>
                <w:rFonts w:ascii="Arial" w:hAnsi="Arial" w:cs="Arial"/>
                <w:sz w:val="14"/>
                <w:szCs w:val="14"/>
              </w:rPr>
            </w:pPr>
          </w:p>
        </w:tc>
        <w:tc>
          <w:tcPr>
            <w:tcW w:w="708" w:type="dxa"/>
          </w:tcPr>
          <w:p w14:paraId="6BE299D7" w14:textId="77777777" w:rsidR="002368A0" w:rsidRPr="006D5D09" w:rsidRDefault="002368A0" w:rsidP="00E604E6">
            <w:pPr>
              <w:rPr>
                <w:rFonts w:ascii="Arial" w:hAnsi="Arial" w:cs="Arial"/>
                <w:sz w:val="14"/>
                <w:szCs w:val="14"/>
              </w:rPr>
            </w:pPr>
          </w:p>
        </w:tc>
        <w:tc>
          <w:tcPr>
            <w:tcW w:w="709" w:type="dxa"/>
            <w:noWrap/>
          </w:tcPr>
          <w:p w14:paraId="6F34C61D" w14:textId="77777777" w:rsidR="002368A0" w:rsidRPr="006D5D09" w:rsidRDefault="002368A0" w:rsidP="00E604E6">
            <w:pPr>
              <w:rPr>
                <w:rFonts w:ascii="Arial" w:hAnsi="Arial" w:cs="Arial"/>
                <w:sz w:val="14"/>
                <w:szCs w:val="14"/>
              </w:rPr>
            </w:pPr>
          </w:p>
        </w:tc>
        <w:tc>
          <w:tcPr>
            <w:tcW w:w="709" w:type="dxa"/>
            <w:noWrap/>
          </w:tcPr>
          <w:p w14:paraId="56A12DDC" w14:textId="77777777" w:rsidR="002368A0" w:rsidRPr="006D5D09" w:rsidRDefault="002368A0" w:rsidP="00E604E6">
            <w:pPr>
              <w:rPr>
                <w:rFonts w:ascii="Arial" w:hAnsi="Arial" w:cs="Arial"/>
                <w:sz w:val="14"/>
                <w:szCs w:val="14"/>
              </w:rPr>
            </w:pPr>
          </w:p>
        </w:tc>
        <w:tc>
          <w:tcPr>
            <w:tcW w:w="709" w:type="dxa"/>
            <w:noWrap/>
          </w:tcPr>
          <w:p w14:paraId="00693D59" w14:textId="77777777" w:rsidR="002368A0" w:rsidRPr="006D5D09" w:rsidRDefault="002368A0" w:rsidP="00E604E6">
            <w:pPr>
              <w:rPr>
                <w:rFonts w:ascii="Arial" w:hAnsi="Arial" w:cs="Arial"/>
                <w:sz w:val="14"/>
                <w:szCs w:val="14"/>
              </w:rPr>
            </w:pPr>
          </w:p>
        </w:tc>
        <w:tc>
          <w:tcPr>
            <w:tcW w:w="708" w:type="dxa"/>
            <w:noWrap/>
          </w:tcPr>
          <w:p w14:paraId="60632C70" w14:textId="77777777" w:rsidR="002368A0" w:rsidRPr="006D5D09" w:rsidRDefault="002368A0" w:rsidP="00E604E6">
            <w:pPr>
              <w:rPr>
                <w:rFonts w:ascii="Arial" w:hAnsi="Arial" w:cs="Arial"/>
                <w:sz w:val="14"/>
                <w:szCs w:val="14"/>
              </w:rPr>
            </w:pPr>
          </w:p>
        </w:tc>
        <w:tc>
          <w:tcPr>
            <w:tcW w:w="851" w:type="dxa"/>
          </w:tcPr>
          <w:p w14:paraId="57ACABDD" w14:textId="77777777" w:rsidR="002368A0" w:rsidRPr="006D5D09" w:rsidRDefault="002368A0" w:rsidP="00E604E6">
            <w:pPr>
              <w:rPr>
                <w:rFonts w:ascii="Arial" w:hAnsi="Arial" w:cs="Arial"/>
                <w:sz w:val="14"/>
                <w:szCs w:val="14"/>
              </w:rPr>
            </w:pPr>
          </w:p>
        </w:tc>
        <w:tc>
          <w:tcPr>
            <w:tcW w:w="709" w:type="dxa"/>
          </w:tcPr>
          <w:p w14:paraId="164A2A15" w14:textId="77777777" w:rsidR="002368A0" w:rsidRPr="006D5D09" w:rsidRDefault="002368A0" w:rsidP="00E604E6">
            <w:pPr>
              <w:rPr>
                <w:rFonts w:ascii="Arial" w:hAnsi="Arial" w:cs="Arial"/>
                <w:sz w:val="14"/>
                <w:szCs w:val="14"/>
              </w:rPr>
            </w:pPr>
          </w:p>
        </w:tc>
        <w:tc>
          <w:tcPr>
            <w:tcW w:w="708" w:type="dxa"/>
          </w:tcPr>
          <w:p w14:paraId="363D3794" w14:textId="77777777" w:rsidR="002368A0" w:rsidRPr="006D5D09" w:rsidRDefault="002368A0" w:rsidP="00E604E6">
            <w:pPr>
              <w:rPr>
                <w:rFonts w:ascii="Arial" w:hAnsi="Arial" w:cs="Arial"/>
                <w:sz w:val="14"/>
                <w:szCs w:val="14"/>
              </w:rPr>
            </w:pPr>
          </w:p>
        </w:tc>
      </w:tr>
      <w:tr w:rsidR="002368A0" w:rsidRPr="006D5D09" w14:paraId="06E9A7B6" w14:textId="77777777" w:rsidTr="00DA6376">
        <w:trPr>
          <w:cantSplit/>
          <w:trHeight w:val="892"/>
        </w:trPr>
        <w:tc>
          <w:tcPr>
            <w:tcW w:w="426" w:type="dxa"/>
            <w:noWrap/>
            <w:hideMark/>
          </w:tcPr>
          <w:p w14:paraId="797BF286" w14:textId="77777777" w:rsidR="002368A0" w:rsidRPr="006D5D09" w:rsidRDefault="002368A0" w:rsidP="00E604E6">
            <w:pPr>
              <w:rPr>
                <w:rFonts w:ascii="Arial" w:hAnsi="Arial" w:cs="Arial"/>
                <w:sz w:val="14"/>
                <w:szCs w:val="14"/>
              </w:rPr>
            </w:pPr>
            <w:r w:rsidRPr="006D5D09">
              <w:rPr>
                <w:rFonts w:ascii="Arial" w:hAnsi="Arial" w:cs="Arial"/>
                <w:sz w:val="14"/>
                <w:szCs w:val="14"/>
              </w:rPr>
              <w:t>ogółem</w:t>
            </w:r>
          </w:p>
        </w:tc>
        <w:tc>
          <w:tcPr>
            <w:tcW w:w="709" w:type="dxa"/>
          </w:tcPr>
          <w:p w14:paraId="17DDCB95" w14:textId="77777777" w:rsidR="002368A0" w:rsidRPr="006D5D09" w:rsidRDefault="002368A0" w:rsidP="00E604E6">
            <w:pPr>
              <w:rPr>
                <w:rFonts w:ascii="Arial" w:hAnsi="Arial" w:cs="Arial"/>
                <w:sz w:val="14"/>
                <w:szCs w:val="14"/>
              </w:rPr>
            </w:pPr>
          </w:p>
        </w:tc>
        <w:tc>
          <w:tcPr>
            <w:tcW w:w="709" w:type="dxa"/>
            <w:noWrap/>
            <w:hideMark/>
          </w:tcPr>
          <w:p w14:paraId="2313E82E" w14:textId="5D40BE9F"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DBEFCF5"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FB317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69A4D8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156A66"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9FB394"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DB91D97"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1B1083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F940D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DD9AF1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31E2A5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851" w:type="dxa"/>
            <w:hideMark/>
          </w:tcPr>
          <w:p w14:paraId="774A4B0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82D311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8C05E2C"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r>
      <w:bookmarkEnd w:id="60"/>
    </w:tbl>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56"/>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61"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1"/>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080A9C">
            <w:pPr>
              <w:numPr>
                <w:ilvl w:val="0"/>
                <w:numId w:val="59"/>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080A9C">
            <w:pPr>
              <w:numPr>
                <w:ilvl w:val="0"/>
                <w:numId w:val="59"/>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7"/>
          <w:pgSz w:w="11906" w:h="16838" w:code="9"/>
          <w:pgMar w:top="1418" w:right="1418" w:bottom="1418" w:left="1418" w:header="709" w:footer="709" w:gutter="0"/>
          <w:cols w:space="708"/>
          <w:titlePg/>
          <w:docGrid w:linePitch="360"/>
        </w:sectPr>
      </w:pPr>
    </w:p>
    <w:p w14:paraId="702EC6B3" w14:textId="071A8CAF"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431D05" w:rsidRPr="00431D05">
        <w:rPr>
          <w:rFonts w:ascii="Arial" w:hAnsi="Arial" w:cs="Arial"/>
          <w:spacing w:val="4"/>
          <w:sz w:val="20"/>
          <w:szCs w:val="20"/>
        </w:rPr>
        <w:t>oświadczenia uczestnika projektu dotyczący spełnienia obowiązku informacyjnego</w:t>
      </w:r>
    </w:p>
    <w:p w14:paraId="4D89A16C" w14:textId="6825A33F" w:rsidR="005B59A8" w:rsidRDefault="005B59A8" w:rsidP="00E01870">
      <w:pPr>
        <w:pStyle w:val="Tekstpodstawowy"/>
        <w:jc w:val="left"/>
        <w:rPr>
          <w:rFonts w:ascii="Arial" w:hAnsi="Arial" w:cs="Arial"/>
          <w:sz w:val="20"/>
          <w:szCs w:val="20"/>
        </w:rPr>
      </w:pPr>
    </w:p>
    <w:p w14:paraId="06F49C54" w14:textId="77777777" w:rsidR="00431D05" w:rsidRDefault="00431D05" w:rsidP="00E01870">
      <w:pPr>
        <w:pStyle w:val="Tekstpodstawowy"/>
        <w:jc w:val="left"/>
        <w:rPr>
          <w:rFonts w:ascii="Arial" w:hAnsi="Arial" w:cs="Arial"/>
          <w:sz w:val="20"/>
          <w:szCs w:val="20"/>
        </w:rPr>
      </w:pPr>
    </w:p>
    <w:p w14:paraId="1DECF874" w14:textId="77777777" w:rsidR="00431D05" w:rsidRPr="00431D05" w:rsidRDefault="00431D05" w:rsidP="00431D05">
      <w:pPr>
        <w:rPr>
          <w:rFonts w:ascii="Arial" w:eastAsia="Times New Roman" w:hAnsi="Arial" w:cs="Arial"/>
          <w:b/>
          <w:bCs/>
          <w:spacing w:val="4"/>
          <w:sz w:val="20"/>
          <w:szCs w:val="20"/>
        </w:rPr>
      </w:pPr>
      <w:bookmarkStart w:id="62" w:name="_Hlk206068880"/>
      <w:r w:rsidRPr="00431D05">
        <w:rPr>
          <w:rFonts w:ascii="Arial" w:eastAsia="Times New Roman" w:hAnsi="Arial" w:cs="Arial"/>
          <w:b/>
          <w:bCs/>
          <w:spacing w:val="4"/>
          <w:sz w:val="20"/>
          <w:szCs w:val="20"/>
        </w:rPr>
        <w:t>Oświadczam, że otrzymałam/</w:t>
      </w:r>
      <w:proofErr w:type="spellStart"/>
      <w:r w:rsidRPr="00431D05">
        <w:rPr>
          <w:rFonts w:ascii="Arial" w:eastAsia="Times New Roman" w:hAnsi="Arial" w:cs="Arial"/>
          <w:b/>
          <w:bCs/>
          <w:spacing w:val="4"/>
          <w:sz w:val="20"/>
          <w:szCs w:val="20"/>
        </w:rPr>
        <w:t>łem</w:t>
      </w:r>
      <w:proofErr w:type="spellEnd"/>
      <w:r w:rsidRPr="00431D05">
        <w:rPr>
          <w:rFonts w:ascii="Arial" w:eastAsia="Times New Roman" w:hAnsi="Arial" w:cs="Arial"/>
          <w:b/>
          <w:bCs/>
          <w:spacing w:val="4"/>
          <w:sz w:val="20"/>
          <w:szCs w:val="20"/>
        </w:rPr>
        <w:t xml:space="preserve"> od </w:t>
      </w:r>
      <w:r w:rsidRPr="00431D05">
        <w:rPr>
          <w:rFonts w:ascii="Arial" w:eastAsia="Times New Roman" w:hAnsi="Arial" w:cs="Arial"/>
          <w:b/>
          <w:bCs/>
          <w:sz w:val="20"/>
          <w:szCs w:val="20"/>
        </w:rPr>
        <w:t>[</w:t>
      </w:r>
      <w:r w:rsidRPr="00431D05">
        <w:rPr>
          <w:rFonts w:ascii="Arial" w:eastAsia="Times New Roman" w:hAnsi="Arial" w:cs="Arial"/>
          <w:b/>
          <w:bCs/>
          <w:sz w:val="20"/>
          <w:szCs w:val="20"/>
          <w:highlight w:val="lightGray"/>
        </w:rPr>
        <w:t>wskazać nazwę Beneficjenta</w:t>
      </w:r>
      <w:r w:rsidRPr="00431D05">
        <w:rPr>
          <w:rFonts w:ascii="Arial" w:eastAsia="Times New Roman" w:hAnsi="Arial" w:cs="Arial"/>
          <w:b/>
          <w:bCs/>
          <w:sz w:val="20"/>
          <w:szCs w:val="20"/>
        </w:rPr>
        <w:t>]</w:t>
      </w:r>
      <w:r w:rsidRPr="00431D05">
        <w:rPr>
          <w:rFonts w:ascii="Arial" w:eastAsia="Times New Roman" w:hAnsi="Arial" w:cs="Arial"/>
          <w:b/>
          <w:bCs/>
          <w:spacing w:val="4"/>
          <w:sz w:val="20"/>
          <w:szCs w:val="20"/>
        </w:rPr>
        <w:t xml:space="preserve">  informacje dotyczące przetwarzania moich danych osobowych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70439AF" w14:textId="77777777" w:rsidR="00431D05" w:rsidRPr="00431D05" w:rsidRDefault="00431D05" w:rsidP="00431D05">
      <w:pPr>
        <w:rPr>
          <w:rFonts w:ascii="Arial" w:eastAsia="Times New Roman" w:hAnsi="Arial" w:cs="Arial"/>
          <w:b/>
          <w:bCs/>
          <w:spacing w:val="4"/>
          <w:sz w:val="20"/>
          <w:szCs w:val="20"/>
        </w:rPr>
      </w:pPr>
      <w:r w:rsidRPr="00431D05">
        <w:rPr>
          <w:rFonts w:ascii="Arial" w:eastAsia="Times New Roman" w:hAnsi="Arial" w:cs="Arial"/>
          <w:b/>
          <w:bCs/>
          <w:spacing w:val="4"/>
          <w:sz w:val="20"/>
          <w:szCs w:val="20"/>
        </w:rPr>
        <w:t>Ponadto, oświadczam, że:</w:t>
      </w:r>
    </w:p>
    <w:bookmarkEnd w:id="62"/>
    <w:p w14:paraId="3ABB3498" w14:textId="77777777" w:rsidR="00431D05" w:rsidRDefault="00431D05" w:rsidP="00694392">
      <w:pPr>
        <w:pStyle w:val="Tekstpodstawowy"/>
        <w:jc w:val="center"/>
        <w:rPr>
          <w:rFonts w:ascii="Arial" w:hAnsi="Arial" w:cs="Arial"/>
          <w:b/>
          <w:i/>
          <w:sz w:val="20"/>
          <w:szCs w:val="20"/>
        </w:rPr>
      </w:pPr>
    </w:p>
    <w:p w14:paraId="5DDC326A" w14:textId="77777777" w:rsidR="00431D05" w:rsidRDefault="00431D05" w:rsidP="00694392">
      <w:pPr>
        <w:pStyle w:val="Tekstpodstawowy"/>
        <w:jc w:val="center"/>
        <w:rPr>
          <w:rFonts w:ascii="Arial" w:hAnsi="Arial" w:cs="Arial"/>
          <w:b/>
          <w:i/>
          <w:sz w:val="20"/>
          <w:szCs w:val="20"/>
        </w:rPr>
      </w:pPr>
    </w:p>
    <w:p w14:paraId="6CFA4AFF" w14:textId="2C6F1AAF" w:rsidR="00431D05" w:rsidRDefault="00431D05" w:rsidP="00080A9C">
      <w:pPr>
        <w:numPr>
          <w:ilvl w:val="0"/>
          <w:numId w:val="56"/>
        </w:numPr>
        <w:suppressAutoHyphens/>
        <w:spacing w:after="120" w:line="271" w:lineRule="auto"/>
        <w:rPr>
          <w:rFonts w:ascii="Arial" w:hAnsi="Arial" w:cs="Arial"/>
          <w:sz w:val="20"/>
          <w:szCs w:val="20"/>
        </w:rPr>
      </w:pPr>
      <w:bookmarkStart w:id="63"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 </w:t>
      </w:r>
    </w:p>
    <w:p w14:paraId="087A3AA4" w14:textId="02B175A1" w:rsidR="00694392" w:rsidRPr="00694392" w:rsidRDefault="00694392" w:rsidP="00080A9C">
      <w:pPr>
        <w:numPr>
          <w:ilvl w:val="0"/>
          <w:numId w:val="56"/>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64" w:name="_Hlk132976853"/>
      <w:bookmarkStart w:id="65" w:name="_Hlk149050763"/>
    </w:p>
    <w:bookmarkEnd w:id="63"/>
    <w:bookmarkEnd w:id="64"/>
    <w:bookmarkEnd w:id="65"/>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8"/>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9"/>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20"/>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66"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66"/>
    <w:p w14:paraId="540338C4" w14:textId="77777777" w:rsidR="00286081" w:rsidRDefault="00286081" w:rsidP="002A2452">
      <w:pPr>
        <w:rPr>
          <w:rFonts w:ascii="Arial" w:hAnsi="Arial" w:cs="Arial"/>
          <w:sz w:val="20"/>
          <w:szCs w:val="20"/>
        </w:rPr>
      </w:pPr>
    </w:p>
    <w:p w14:paraId="78637D21" w14:textId="77777777" w:rsidR="00BF0CEE" w:rsidRPr="00BF0CEE" w:rsidRDefault="00BF0CEE" w:rsidP="00BF0CEE">
      <w:pPr>
        <w:rPr>
          <w:rFonts w:ascii="Arial" w:eastAsia="Calibri" w:hAnsi="Arial" w:cs="Arial"/>
          <w:sz w:val="20"/>
          <w:szCs w:val="20"/>
        </w:rPr>
      </w:pPr>
    </w:p>
    <w:p w14:paraId="1BC454C0"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t>Jak oznaczać dokumenty i działania informacyjno-promocyjne w projek</w:t>
      </w:r>
      <w:r w:rsidRPr="00BF0CEE">
        <w:rPr>
          <w:rFonts w:ascii="Arial" w:eastAsia="Times New Roman" w:hAnsi="Arial" w:cs="Arial"/>
          <w:b/>
          <w:bCs/>
          <w:iCs/>
          <w:sz w:val="20"/>
          <w:szCs w:val="20"/>
          <w:lang w:eastAsia="x-none"/>
        </w:rPr>
        <w:t>cie</w:t>
      </w:r>
      <w:r w:rsidRPr="00BF0CEE">
        <w:rPr>
          <w:rFonts w:ascii="Arial" w:eastAsia="Times New Roman" w:hAnsi="Arial" w:cs="Arial"/>
          <w:b/>
          <w:bCs/>
          <w:iCs/>
          <w:sz w:val="20"/>
          <w:szCs w:val="20"/>
          <w:lang w:val="x-none" w:eastAsia="x-none"/>
        </w:rPr>
        <w:t>?</w:t>
      </w:r>
    </w:p>
    <w:p w14:paraId="55F403A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musisz umieszczać znaki graficzne na działaniach informacyjnych i promocyjnych oraz dokumentach związanych z realizacją projektu, które podajesz do wiadomości publicznej lub przeznaczasz dla uczestników projektów. </w:t>
      </w:r>
    </w:p>
    <w:p w14:paraId="0D3DA0A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1047C403" w14:textId="77777777" w:rsidR="00BF0CEE" w:rsidRPr="00BF0CEE" w:rsidRDefault="00BF0CEE" w:rsidP="00BF0CEE">
      <w:pPr>
        <w:spacing w:after="200" w:line="276" w:lineRule="auto"/>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Jakie znaki graficzne należy umieścić?</w:t>
      </w:r>
    </w:p>
    <w:p w14:paraId="2C376F2C"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 xml:space="preserve">Oznaczenie projektu realizowanego z programu Fundusze Europejskie dla Pomorza Zachodniego 2021-2027 musi zawierać następujące znaki (wariant </w:t>
      </w:r>
      <w:proofErr w:type="spellStart"/>
      <w:r w:rsidRPr="00BF0CEE">
        <w:rPr>
          <w:rFonts w:ascii="Arial" w:eastAsia="Calibri" w:hAnsi="Arial" w:cs="Arial"/>
          <w:sz w:val="20"/>
          <w:szCs w:val="20"/>
        </w:rPr>
        <w:t>pełnokolorowy</w:t>
      </w:r>
      <w:proofErr w:type="spellEnd"/>
      <w:r w:rsidRPr="00BF0CEE">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BF0CEE" w:rsidRPr="00BF0CEE" w14:paraId="008937DF" w14:textId="77777777" w:rsidTr="00BF0CEE">
        <w:tc>
          <w:tcPr>
            <w:tcW w:w="8679" w:type="dxa"/>
            <w:tcBorders>
              <w:top w:val="nil"/>
              <w:left w:val="nil"/>
              <w:bottom w:val="nil"/>
              <w:right w:val="nil"/>
            </w:tcBorders>
            <w:hideMark/>
          </w:tcPr>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5"/>
              <w:gridCol w:w="2411"/>
              <w:gridCol w:w="1805"/>
            </w:tblGrid>
            <w:tr w:rsidR="00BF0CEE" w:rsidRPr="00BF0CEE" w14:paraId="0F50EFF0" w14:textId="77777777">
              <w:tc>
                <w:tcPr>
                  <w:tcW w:w="2334" w:type="dxa"/>
                  <w:tcBorders>
                    <w:top w:val="single" w:sz="4" w:space="0" w:color="auto"/>
                    <w:left w:val="single" w:sz="4" w:space="0" w:color="auto"/>
                    <w:bottom w:val="single" w:sz="4" w:space="0" w:color="auto"/>
                    <w:right w:val="single" w:sz="4" w:space="0" w:color="auto"/>
                  </w:tcBorders>
                  <w:vAlign w:val="center"/>
                  <w:hideMark/>
                </w:tcPr>
                <w:p w14:paraId="65B0BAC8" w14:textId="77777777" w:rsidR="00BF0CEE" w:rsidRPr="00BF0CEE" w:rsidRDefault="00BF0CEE" w:rsidP="00BF0CEE">
                  <w:pPr>
                    <w:ind w:left="96" w:hanging="96"/>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FA75A7"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barw Rzeczypospolitej Polskiej</w:t>
                  </w:r>
                </w:p>
                <w:p w14:paraId="6E807031"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barw RP oraz nazwy Rzeczpospolita Polska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05CF08D"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188528AB"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775DA9F"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w:t>
                  </w:r>
                  <w:r w:rsidRPr="00BF0CEE">
                    <w:rPr>
                      <w:rFonts w:ascii="Arial" w:eastAsia="Calibri" w:hAnsi="Arial" w:cs="Arial"/>
                      <w:sz w:val="20"/>
                      <w:szCs w:val="20"/>
                    </w:rPr>
                    <w:softHyphen/>
                    <w:t>skiego</w:t>
                  </w:r>
                </w:p>
              </w:tc>
            </w:tr>
            <w:tr w:rsidR="00BF0CEE" w:rsidRPr="00BF0CEE" w14:paraId="4F44FAF4" w14:textId="77777777">
              <w:trPr>
                <w:trHeight w:val="919"/>
              </w:trPr>
              <w:tc>
                <w:tcPr>
                  <w:tcW w:w="8532" w:type="dxa"/>
                  <w:gridSpan w:val="4"/>
                  <w:tcBorders>
                    <w:top w:val="single" w:sz="4" w:space="0" w:color="auto"/>
                    <w:left w:val="single" w:sz="4" w:space="0" w:color="auto"/>
                    <w:bottom w:val="single" w:sz="4" w:space="0" w:color="auto"/>
                    <w:right w:val="single" w:sz="4" w:space="0" w:color="auto"/>
                  </w:tcBorders>
                  <w:hideMark/>
                </w:tcPr>
                <w:p w14:paraId="2F118C6D"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9504" behindDoc="0" locked="0" layoutInCell="1" allowOverlap="1" wp14:anchorId="450969EA" wp14:editId="15310403">
                        <wp:simplePos x="0" y="0"/>
                        <wp:positionH relativeFrom="margin">
                          <wp:posOffset>85090</wp:posOffset>
                        </wp:positionH>
                        <wp:positionV relativeFrom="paragraph">
                          <wp:posOffset>92710</wp:posOffset>
                        </wp:positionV>
                        <wp:extent cx="5144135" cy="378460"/>
                        <wp:effectExtent l="0" t="0" r="0" b="2540"/>
                        <wp:wrapNone/>
                        <wp:docPr id="45" name="Obraz 29" descr="Ciag_pozioma_kolor bez tł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iag_pozioma_kolor bez tł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4135" cy="378460"/>
                                </a:xfrm>
                                <a:prstGeom prst="rect">
                                  <a:avLst/>
                                </a:prstGeom>
                                <a:noFill/>
                              </pic:spPr>
                            </pic:pic>
                          </a:graphicData>
                        </a:graphic>
                        <wp14:sizeRelH relativeFrom="page">
                          <wp14:pctWidth>0</wp14:pctWidth>
                        </wp14:sizeRelH>
                        <wp14:sizeRelV relativeFrom="page">
                          <wp14:pctHeight>0</wp14:pctHeight>
                        </wp14:sizeRelV>
                      </wp:anchor>
                    </w:drawing>
                  </w:r>
                </w:p>
              </w:tc>
            </w:tr>
          </w:tbl>
          <w:p w14:paraId="245C35D0" w14:textId="77777777" w:rsidR="00BF0CEE" w:rsidRPr="00BF0CEE" w:rsidRDefault="00BF0CEE" w:rsidP="00BF0CEE">
            <w:pPr>
              <w:rPr>
                <w:rFonts w:ascii="Arial" w:eastAsia="Calibri" w:hAnsi="Arial" w:cs="Arial"/>
                <w:sz w:val="20"/>
                <w:szCs w:val="20"/>
              </w:rPr>
            </w:pPr>
          </w:p>
        </w:tc>
      </w:tr>
    </w:tbl>
    <w:p w14:paraId="2B31082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BF0CEE" w:rsidRPr="00BF0CEE" w14:paraId="5E7E6158" w14:textId="77777777" w:rsidTr="00BF0CEE">
        <w:tc>
          <w:tcPr>
            <w:tcW w:w="3178" w:type="dxa"/>
            <w:tcBorders>
              <w:top w:val="single" w:sz="4" w:space="0" w:color="auto"/>
              <w:left w:val="single" w:sz="4" w:space="0" w:color="auto"/>
              <w:bottom w:val="single" w:sz="4" w:space="0" w:color="auto"/>
              <w:right w:val="single" w:sz="4" w:space="0" w:color="auto"/>
            </w:tcBorders>
            <w:vAlign w:val="center"/>
            <w:hideMark/>
          </w:tcPr>
          <w:p w14:paraId="13139FF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2EC57C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6FF04059"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EE190D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zachodniopomorskiego</w:t>
            </w:r>
          </w:p>
        </w:tc>
      </w:tr>
      <w:tr w:rsidR="00BF0CEE" w:rsidRPr="00BF0CEE" w14:paraId="30BCAEA1" w14:textId="77777777" w:rsidTr="00BF0CEE">
        <w:trPr>
          <w:trHeight w:val="919"/>
        </w:trPr>
        <w:tc>
          <w:tcPr>
            <w:tcW w:w="8565" w:type="dxa"/>
            <w:gridSpan w:val="3"/>
            <w:tcBorders>
              <w:top w:val="single" w:sz="4" w:space="0" w:color="auto"/>
              <w:left w:val="single" w:sz="4" w:space="0" w:color="auto"/>
              <w:bottom w:val="single" w:sz="4" w:space="0" w:color="auto"/>
              <w:right w:val="single" w:sz="4" w:space="0" w:color="auto"/>
            </w:tcBorders>
            <w:hideMark/>
          </w:tcPr>
          <w:p w14:paraId="316953B2"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8480" behindDoc="0" locked="0" layoutInCell="1" allowOverlap="1" wp14:anchorId="14739DF1" wp14:editId="327ED887">
                  <wp:simplePos x="0" y="0"/>
                  <wp:positionH relativeFrom="margin">
                    <wp:posOffset>220345</wp:posOffset>
                  </wp:positionH>
                  <wp:positionV relativeFrom="paragraph">
                    <wp:posOffset>49530</wp:posOffset>
                  </wp:positionV>
                  <wp:extent cx="4802505" cy="464820"/>
                  <wp:effectExtent l="0" t="0" r="0" b="0"/>
                  <wp:wrapNone/>
                  <wp:docPr id="44" name="Obraz 2" descr="Ciag_znaków_FEPZ21-27 achromatycz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ag_znaków_FEPZ21-27 achromatyczne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02505" cy="464820"/>
                          </a:xfrm>
                          <a:prstGeom prst="rect">
                            <a:avLst/>
                          </a:prstGeom>
                          <a:noFill/>
                        </pic:spPr>
                      </pic:pic>
                    </a:graphicData>
                  </a:graphic>
                  <wp14:sizeRelH relativeFrom="page">
                    <wp14:pctWidth>0</wp14:pctWidth>
                  </wp14:sizeRelH>
                  <wp14:sizeRelV relativeFrom="page">
                    <wp14:pctHeight>0</wp14:pctHeight>
                  </wp14:sizeRelV>
                </wp:anchor>
              </w:drawing>
            </w:r>
          </w:p>
        </w:tc>
      </w:tr>
    </w:tbl>
    <w:p w14:paraId="51841D98" w14:textId="77777777" w:rsidR="00BF0CEE" w:rsidRPr="00BF0CEE" w:rsidRDefault="00BF0CEE" w:rsidP="00080A9C">
      <w:pPr>
        <w:keepNext/>
        <w:numPr>
          <w:ilvl w:val="1"/>
          <w:numId w:val="87"/>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Liczba znaków w zestawieniu</w:t>
      </w:r>
    </w:p>
    <w:p w14:paraId="54703885"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 xml:space="preserve">Liczba znaków w zestawieniu (tzn. w jednej linii) </w:t>
      </w:r>
      <w:r w:rsidRPr="00BF0CEE">
        <w:rPr>
          <w:rFonts w:ascii="Arial" w:eastAsia="Calibri" w:hAnsi="Arial" w:cs="Arial"/>
          <w:b/>
          <w:bCs/>
          <w:color w:val="000000"/>
          <w:sz w:val="20"/>
          <w:szCs w:val="20"/>
        </w:rPr>
        <w:t>nie może przekraczać czterech</w:t>
      </w:r>
      <w:r w:rsidRPr="00BF0CEE">
        <w:rPr>
          <w:rFonts w:ascii="Arial" w:eastAsia="Calibri" w:hAnsi="Arial" w:cs="Arial"/>
          <w:b/>
          <w:bCs/>
          <w:color w:val="000000"/>
          <w:sz w:val="20"/>
          <w:szCs w:val="20"/>
          <w:vertAlign w:val="superscript"/>
        </w:rPr>
        <w:footnoteReference w:id="148"/>
      </w:r>
      <w:r w:rsidRPr="00BF0CEE">
        <w:rPr>
          <w:rFonts w:ascii="Arial" w:eastAsia="Calibri" w:hAnsi="Arial" w:cs="Arial"/>
          <w:color w:val="000000"/>
          <w:sz w:val="20"/>
          <w:szCs w:val="20"/>
        </w:rPr>
        <w:t>, łącznie ze znakami FEPZ, znakiem barw RP, znakiem UE i oficjalnym logo województwa zachodniopomor</w:t>
      </w:r>
      <w:r w:rsidRPr="00BF0CEE">
        <w:rPr>
          <w:rFonts w:ascii="Arial" w:eastAsia="Calibri" w:hAnsi="Arial" w:cs="Arial"/>
          <w:color w:val="000000"/>
          <w:sz w:val="20"/>
          <w:szCs w:val="20"/>
        </w:rPr>
        <w:softHyphen/>
        <w:t>skiego. W zestawieniu znaków na materiałach informacyjnych i promocyjnych oraz na dokumentach (</w:t>
      </w:r>
      <w:r w:rsidRPr="00BF0CEE">
        <w:rPr>
          <w:rFonts w:ascii="Arial" w:eastAsia="Calibri" w:hAnsi="Arial" w:cs="Arial"/>
          <w:b/>
          <w:color w:val="000000"/>
          <w:sz w:val="20"/>
          <w:szCs w:val="20"/>
        </w:rPr>
        <w:t>ale tylko w wersji achromatycznej</w:t>
      </w:r>
      <w:r w:rsidRPr="00BF0CEE">
        <w:rPr>
          <w:rFonts w:ascii="Arial" w:eastAsia="Calibri" w:hAnsi="Arial" w:cs="Arial"/>
          <w:color w:val="000000"/>
          <w:sz w:val="20"/>
          <w:szCs w:val="20"/>
        </w:rPr>
        <w:t xml:space="preserve">) może występować znak dodatkowy (czwarty) taki jak: logo beneficjenta, logo partnera projektu, logo projektu, logo instytucji zarządzającej, pośredniczącej lub </w:t>
      </w:r>
      <w:r w:rsidRPr="00BF0CEE">
        <w:rPr>
          <w:rFonts w:ascii="Arial" w:eastAsia="Calibri" w:hAnsi="Arial" w:cs="Arial"/>
          <w:color w:val="000000"/>
          <w:sz w:val="20"/>
          <w:szCs w:val="20"/>
        </w:rPr>
        <w:lastRenderedPageBreak/>
        <w:t>wdrażającej, a także logo pośrednika finansowego. Znak dodatkowy w układzie poziomym umieszcza się zawsze po pionowej rozdzielającej linii w kolorze czarnym. Z kolei znak dodatkowy w układzie pionowym umieszcza się zawsze po poziomej rozdzielającej linii w kolorze czarnym.</w:t>
      </w:r>
    </w:p>
    <w:p w14:paraId="70351A2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noProof/>
          <w:color w:val="000000"/>
          <w:sz w:val="20"/>
          <w:szCs w:val="20"/>
          <w:lang w:eastAsia="pl-PL"/>
        </w:rPr>
        <w:drawing>
          <wp:inline distT="0" distB="0" distL="0" distR="0" wp14:anchorId="474592CD" wp14:editId="531DA18E">
            <wp:extent cx="5686425" cy="666750"/>
            <wp:effectExtent l="0" t="0" r="9525" b="0"/>
            <wp:docPr id="27"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Dodatkowy znak"/>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0397A8D"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b/>
          <w:bCs/>
          <w:color w:val="000000"/>
          <w:sz w:val="20"/>
          <w:szCs w:val="20"/>
        </w:rPr>
        <w:t>Nie można</w:t>
      </w:r>
      <w:r w:rsidRPr="00BF0CEE">
        <w:rPr>
          <w:rFonts w:ascii="Arial" w:eastAsia="Calibri" w:hAnsi="Arial" w:cs="Arial"/>
          <w:color w:val="000000"/>
          <w:sz w:val="20"/>
          <w:szCs w:val="20"/>
        </w:rPr>
        <w:t xml:space="preserve"> w zestawieniu umieszczać znaków podmiotów (np. wykonawców, podwykonawców), którzy realizują działania w projekcie i nie są Beneficjentami. Inne znaki, jeśli są potrzebne, można umieścić poza zestawieniem – linią znaków: FEPZ, barw RP, UE (z wyjątkiem tablic, plakatów i naklejek, których wzory nie mogą być modyfikowane).</w:t>
      </w:r>
    </w:p>
    <w:p w14:paraId="781F3D2C" w14:textId="77777777" w:rsidR="00BF0CEE" w:rsidRPr="00BF0CEE" w:rsidRDefault="00BF0CEE" w:rsidP="00080A9C">
      <w:pPr>
        <w:keepNext/>
        <w:numPr>
          <w:ilvl w:val="1"/>
          <w:numId w:val="87"/>
        </w:numPr>
        <w:spacing w:before="240" w:after="240" w:line="276" w:lineRule="auto"/>
        <w:ind w:left="709"/>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Wielkość znaków</w:t>
      </w:r>
    </w:p>
    <w:p w14:paraId="617ACBE6" w14:textId="77777777" w:rsidR="00BF0CEE" w:rsidRPr="00BF0CEE" w:rsidRDefault="00BF0CEE" w:rsidP="00BF0CEE">
      <w:pPr>
        <w:keepNext/>
        <w:spacing w:before="240" w:after="240" w:line="276" w:lineRule="auto"/>
        <w:outlineLvl w:val="2"/>
        <w:rPr>
          <w:rFonts w:ascii="Arial" w:eastAsia="Calibri" w:hAnsi="Arial" w:cs="Arial"/>
          <w:b/>
          <w:sz w:val="20"/>
          <w:szCs w:val="20"/>
        </w:rPr>
      </w:pPr>
      <w:r w:rsidRPr="00BF0CEE">
        <w:rPr>
          <w:rFonts w:ascii="Arial" w:eastAsia="Calibri" w:hAnsi="Arial" w:cs="Arial"/>
          <w:b/>
          <w:sz w:val="20"/>
          <w:szCs w:val="20"/>
        </w:rPr>
        <w:t xml:space="preserve">UWAGA: Jeśli w zestawieniu lub na materiale występują inne znaki dodatkowe (logo), to nie mogą być one większe (mierzone wysokością lub szerokością) od flagi (symbolu) Unii Europejskiej. </w:t>
      </w:r>
    </w:p>
    <w:p w14:paraId="3EED2DC4"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Nawet, jeśli te znaki występują na innych nośnikach, również nie mogą być większe od flagi (symbolu) Unii Europejskiej.</w:t>
      </w:r>
    </w:p>
    <w:p w14:paraId="2C0191AB"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533E2250"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Zasady dotyczące rozmiaru i położenia znaków dodatkowych w zestawieniu znaków znajdziesz w „Księdze Tożsamości Wizualnej marki Fundusze Europejskie 2021-2027”.</w:t>
      </w:r>
    </w:p>
    <w:p w14:paraId="11B7450F"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eastAsia="x-none"/>
        </w:rPr>
      </w:pPr>
      <w:r w:rsidRPr="00BF0CEE">
        <w:rPr>
          <w:rFonts w:ascii="Arial" w:eastAsia="Times New Roman" w:hAnsi="Arial" w:cs="Arial"/>
          <w:b/>
          <w:bCs/>
          <w:iCs/>
          <w:sz w:val="20"/>
          <w:szCs w:val="20"/>
          <w:lang w:val="x-none" w:eastAsia="x-none"/>
        </w:rPr>
        <w:t>Jak oznaczać miejsce projektu?</w:t>
      </w:r>
      <w:r w:rsidRPr="00BF0CEE">
        <w:rPr>
          <w:rFonts w:ascii="Arial" w:eastAsia="Times New Roman" w:hAnsi="Arial" w:cs="Arial"/>
          <w:b/>
          <w:bCs/>
          <w:iCs/>
          <w:sz w:val="20"/>
          <w:szCs w:val="20"/>
          <w:lang w:eastAsia="x-none"/>
        </w:rPr>
        <w:t xml:space="preserve"> Tablice i plakaty.</w:t>
      </w:r>
    </w:p>
    <w:p w14:paraId="3EE11CCD"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Twoje obowiązki związane z oznaczaniem miejsca realizacji projektu zależą od rodzaju projektu oraz całkowitego kosztu projektu.</w:t>
      </w:r>
      <w:r w:rsidRPr="00BF0CEE">
        <w:rPr>
          <w:rFonts w:ascii="Arial" w:eastAsia="Calibri" w:hAnsi="Arial" w:cs="Arial"/>
          <w:bCs/>
          <w:sz w:val="20"/>
          <w:szCs w:val="20"/>
        </w:rPr>
        <w:t xml:space="preserve"> Zarówno tablice, jak i plakaty, muszą znajdować się </w:t>
      </w:r>
      <w:r w:rsidRPr="00BF0CEE">
        <w:rPr>
          <w:rFonts w:ascii="Arial" w:eastAsia="Calibri" w:hAnsi="Arial" w:cs="Arial"/>
          <w:b/>
          <w:bCs/>
          <w:sz w:val="20"/>
          <w:szCs w:val="20"/>
        </w:rPr>
        <w:t>w miejscu realizacji projektu,</w:t>
      </w:r>
      <w:r w:rsidRPr="00BF0CEE">
        <w:rPr>
          <w:rFonts w:ascii="Arial" w:eastAsia="Calibri" w:hAnsi="Arial" w:cs="Arial"/>
          <w:bCs/>
          <w:sz w:val="20"/>
          <w:szCs w:val="20"/>
        </w:rPr>
        <w:t xml:space="preserve"> </w:t>
      </w:r>
      <w:r w:rsidRPr="00BF0CEE">
        <w:rPr>
          <w:rFonts w:ascii="Arial" w:eastAsia="Calibri" w:hAnsi="Arial" w:cs="Arial"/>
          <w:b/>
          <w:bCs/>
          <w:sz w:val="20"/>
          <w:szCs w:val="20"/>
        </w:rPr>
        <w:t>dobrze widocznym dla społeczeństwa</w:t>
      </w:r>
      <w:r w:rsidRPr="00BF0CEE">
        <w:rPr>
          <w:rFonts w:ascii="Arial" w:eastAsia="Calibri" w:hAnsi="Arial" w:cs="Arial"/>
          <w:bCs/>
          <w:sz w:val="20"/>
          <w:szCs w:val="20"/>
        </w:rPr>
        <w:t>.</w:t>
      </w:r>
    </w:p>
    <w:p w14:paraId="5D1AC1D5" w14:textId="77777777" w:rsidR="00BF0CEE" w:rsidRPr="00BF0CEE" w:rsidRDefault="00BF0CEE" w:rsidP="00080A9C">
      <w:pPr>
        <w:keepNext/>
        <w:numPr>
          <w:ilvl w:val="1"/>
          <w:numId w:val="87"/>
        </w:numPr>
        <w:spacing w:before="240" w:after="240" w:line="276" w:lineRule="auto"/>
        <w:ind w:left="714" w:hanging="357"/>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eastAsia="x-none"/>
        </w:rPr>
        <w:t>Tablice informacyjne</w:t>
      </w:r>
    </w:p>
    <w:p w14:paraId="668AEE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Obowiązek </w:t>
      </w:r>
      <w:r w:rsidRPr="00BF0CEE">
        <w:rPr>
          <w:rFonts w:ascii="Arial" w:eastAsia="Times New Roman" w:hAnsi="Arial" w:cs="Arial"/>
          <w:bCs/>
          <w:sz w:val="20"/>
          <w:szCs w:val="20"/>
          <w:lang w:eastAsia="x-none"/>
        </w:rPr>
        <w:t xml:space="preserve">umieszczania tablicy informacyjnej </w:t>
      </w:r>
      <w:r w:rsidRPr="00BF0CEE">
        <w:rPr>
          <w:rFonts w:ascii="Arial" w:eastAsia="Times New Roman" w:hAnsi="Arial" w:cs="Arial"/>
          <w:bCs/>
          <w:sz w:val="20"/>
          <w:szCs w:val="20"/>
          <w:lang w:val="x-none" w:eastAsia="x-none"/>
        </w:rPr>
        <w:t>dotyczy Ciebie</w:t>
      </w:r>
      <w:r w:rsidRPr="00BF0CEE">
        <w:rPr>
          <w:rFonts w:ascii="Arial" w:eastAsia="Times New Roman" w:hAnsi="Arial" w:cs="Arial"/>
          <w:bCs/>
          <w:sz w:val="20"/>
          <w:szCs w:val="20"/>
          <w:lang w:eastAsia="x-none"/>
        </w:rPr>
        <w:t>,</w:t>
      </w:r>
      <w:r w:rsidRPr="00BF0CEE">
        <w:rPr>
          <w:rFonts w:ascii="Arial" w:eastAsia="Times New Roman" w:hAnsi="Arial" w:cs="Arial"/>
          <w:bCs/>
          <w:sz w:val="20"/>
          <w:szCs w:val="20"/>
          <w:lang w:val="x-none" w:eastAsia="x-none"/>
        </w:rPr>
        <w:t xml:space="preserve"> gdy projekt obejmuje prace budowlane, </w:t>
      </w:r>
      <w:r w:rsidRPr="00BF0CEE">
        <w:rPr>
          <w:rFonts w:ascii="Arial" w:eastAsia="Times New Roman" w:hAnsi="Arial" w:cs="Arial"/>
          <w:b/>
          <w:bCs/>
          <w:sz w:val="20"/>
          <w:szCs w:val="20"/>
          <w:lang w:val="x-none" w:eastAsia="x-none"/>
        </w:rPr>
        <w:t>działania w zakresie infrastruktury</w:t>
      </w:r>
      <w:r w:rsidRPr="00BF0CEE">
        <w:rPr>
          <w:rFonts w:ascii="Arial" w:eastAsia="Times New Roman" w:hAnsi="Arial" w:cs="Arial"/>
          <w:bCs/>
          <w:sz w:val="20"/>
          <w:szCs w:val="20"/>
          <w:lang w:val="x-none" w:eastAsia="x-none"/>
        </w:rPr>
        <w:t xml:space="preserve">, </w:t>
      </w:r>
      <w:r w:rsidRPr="00BF0CEE">
        <w:rPr>
          <w:rFonts w:ascii="Arial" w:eastAsia="Times New Roman" w:hAnsi="Arial" w:cs="Arial"/>
          <w:b/>
          <w:bCs/>
          <w:sz w:val="20"/>
          <w:szCs w:val="20"/>
          <w:lang w:val="x-none" w:eastAsia="x-none"/>
        </w:rPr>
        <w:t>inwestycje rzeczowe</w:t>
      </w:r>
      <w:r w:rsidRPr="00BF0CEE">
        <w:rPr>
          <w:rFonts w:ascii="Arial" w:eastAsia="Times New Roman" w:hAnsi="Arial" w:cs="Arial"/>
          <w:bCs/>
          <w:sz w:val="20"/>
          <w:szCs w:val="20"/>
          <w:lang w:val="x-none" w:eastAsia="x-none"/>
        </w:rPr>
        <w:t xml:space="preserve"> lub </w:t>
      </w:r>
      <w:r w:rsidRPr="00BF0CEE">
        <w:rPr>
          <w:rFonts w:ascii="Arial" w:eastAsia="Times New Roman" w:hAnsi="Arial" w:cs="Arial"/>
          <w:b/>
          <w:bCs/>
          <w:sz w:val="20"/>
          <w:szCs w:val="20"/>
          <w:lang w:val="x-none" w:eastAsia="x-none"/>
        </w:rPr>
        <w:t>zakup sprzętu</w:t>
      </w:r>
      <w:r w:rsidRPr="00BF0CEE">
        <w:rPr>
          <w:rFonts w:ascii="Arial" w:eastAsia="Times New Roman" w:hAnsi="Arial" w:cs="Arial"/>
          <w:bCs/>
          <w:sz w:val="20"/>
          <w:szCs w:val="20"/>
          <w:lang w:val="x-none" w:eastAsia="x-none"/>
        </w:rPr>
        <w:t xml:space="preserve"> oraz jest wspierany z</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Europejskiego Funduszu Społecznego Plus i jego całkowity koszt przekracza </w:t>
      </w:r>
      <w:r w:rsidRPr="00BF0CEE">
        <w:rPr>
          <w:rFonts w:ascii="Arial" w:eastAsia="Times New Roman" w:hAnsi="Arial" w:cs="Arial"/>
          <w:b/>
          <w:bCs/>
          <w:sz w:val="20"/>
          <w:szCs w:val="20"/>
          <w:lang w:val="x-none" w:eastAsia="x-none"/>
        </w:rPr>
        <w:t>100 tys. euro</w:t>
      </w:r>
      <w:r w:rsidRPr="00BF0CEE">
        <w:rPr>
          <w:rFonts w:ascii="Arial" w:eastAsia="Times New Roman" w:hAnsi="Arial" w:cs="Arial"/>
          <w:bCs/>
          <w:sz w:val="20"/>
          <w:szCs w:val="20"/>
          <w:lang w:val="x-none" w:eastAsia="x-none"/>
        </w:rPr>
        <w:t>.</w:t>
      </w:r>
    </w:p>
    <w:p w14:paraId="7AF27A8B" w14:textId="77777777" w:rsidR="00BF0CEE" w:rsidRPr="00BF0CEE" w:rsidRDefault="00BF0CEE" w:rsidP="00080A9C">
      <w:pPr>
        <w:numPr>
          <w:ilvl w:val="2"/>
          <w:numId w:val="87"/>
        </w:numPr>
        <w:spacing w:before="120" w:after="120" w:line="276" w:lineRule="auto"/>
        <w:rPr>
          <w:rFonts w:ascii="Arial" w:eastAsia="Calibri" w:hAnsi="Arial" w:cs="Arial"/>
          <w:b/>
          <w:bCs/>
          <w:sz w:val="20"/>
          <w:szCs w:val="20"/>
        </w:rPr>
      </w:pPr>
      <w:r w:rsidRPr="00BF0CEE">
        <w:rPr>
          <w:rFonts w:ascii="Arial" w:eastAsia="Calibri" w:hAnsi="Arial" w:cs="Arial"/>
          <w:b/>
          <w:bCs/>
          <w:sz w:val="20"/>
          <w:szCs w:val="20"/>
        </w:rPr>
        <w:t>Jak wygląda tablica informacyjna?</w:t>
      </w:r>
    </w:p>
    <w:p w14:paraId="43542CB1"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Tablica zawiera:</w:t>
      </w:r>
    </w:p>
    <w:p w14:paraId="0F43686E"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oficjalne logo promocyjne województwa zachodniopomorskiego,</w:t>
      </w:r>
    </w:p>
    <w:p w14:paraId="280A0D8B"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24B64F36"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lub skrócony tytuł projektu</w:t>
      </w:r>
      <w:r w:rsidRPr="00BF0CEE">
        <w:rPr>
          <w:rFonts w:ascii="Arial" w:eastAsia="Calibri" w:hAnsi="Arial" w:cs="Arial"/>
          <w:sz w:val="20"/>
          <w:szCs w:val="20"/>
          <w:vertAlign w:val="superscript"/>
        </w:rPr>
        <w:footnoteReference w:id="149"/>
      </w:r>
      <w:r w:rsidRPr="00BF0CEE">
        <w:rPr>
          <w:rFonts w:ascii="Arial" w:eastAsia="Calibri" w:hAnsi="Arial" w:cs="Arial"/>
          <w:sz w:val="20"/>
          <w:szCs w:val="20"/>
        </w:rPr>
        <w:t>,</w:t>
      </w:r>
    </w:p>
    <w:p w14:paraId="01098990" w14:textId="77777777" w:rsidR="00BF0CEE" w:rsidRPr="00BF0CEE" w:rsidRDefault="00BF0CEE" w:rsidP="00080A9C">
      <w:pPr>
        <w:numPr>
          <w:ilvl w:val="0"/>
          <w:numId w:val="88"/>
        </w:numPr>
        <w:spacing w:after="200" w:line="276" w:lineRule="auto"/>
        <w:rPr>
          <w:rFonts w:ascii="Arial" w:eastAsia="Calibri" w:hAnsi="Arial" w:cs="Arial"/>
          <w:bCs/>
          <w:sz w:val="20"/>
          <w:szCs w:val="20"/>
        </w:rPr>
      </w:pPr>
      <w:r w:rsidRPr="00BF0CEE">
        <w:rPr>
          <w:rFonts w:ascii="Arial" w:eastAsia="Calibri" w:hAnsi="Arial" w:cs="Arial"/>
          <w:sz w:val="20"/>
          <w:szCs w:val="20"/>
        </w:rPr>
        <w:t xml:space="preserve">adres strony </w:t>
      </w:r>
      <w:hyperlink r:id="rId24"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w:t>
      </w:r>
      <w:r w:rsidRPr="00BF0CEE">
        <w:rPr>
          <w:rFonts w:ascii="Arial" w:eastAsia="Calibri" w:hAnsi="Arial" w:cs="Arial"/>
          <w:bCs/>
          <w:sz w:val="20"/>
          <w:szCs w:val="20"/>
        </w:rPr>
        <w:t>Wzór tablicy dla programu Fundusze Europejskie dla Pomorza Zachodniego 2021-2027:</w:t>
      </w:r>
    </w:p>
    <w:p w14:paraId="65EEFC9A" w14:textId="77777777" w:rsidR="00BF0CEE" w:rsidRPr="00BF0CEE" w:rsidRDefault="00BF0CEE" w:rsidP="00BF0CEE">
      <w:pPr>
        <w:rPr>
          <w:rFonts w:ascii="Arial" w:eastAsia="Calibri" w:hAnsi="Arial" w:cs="Arial"/>
          <w:sz w:val="24"/>
          <w:szCs w:val="24"/>
        </w:rPr>
      </w:pPr>
      <w:r w:rsidRPr="00BF0CEE">
        <w:rPr>
          <w:rFonts w:eastAsia="Calibri"/>
          <w:noProof/>
        </w:rPr>
        <w:lastRenderedPageBreak/>
        <w:drawing>
          <wp:anchor distT="0" distB="0" distL="114300" distR="114300" simplePos="0" relativeHeight="251671552" behindDoc="0" locked="0" layoutInCell="1" allowOverlap="1" wp14:anchorId="32CBB1AF" wp14:editId="4B6C4C08">
            <wp:simplePos x="0" y="0"/>
            <wp:positionH relativeFrom="margin">
              <wp:align>center</wp:align>
            </wp:positionH>
            <wp:positionV relativeFrom="paragraph">
              <wp:posOffset>0</wp:posOffset>
            </wp:positionV>
            <wp:extent cx="5749925" cy="2874645"/>
            <wp:effectExtent l="0" t="0" r="3175" b="1905"/>
            <wp:wrapTopAndBottom/>
            <wp:docPr id="4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FE Tablica 240x120 - Pomorze Zachodnie 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1C5D8EF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4C436C8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BF0CEE">
        <w:rPr>
          <w:rFonts w:ascii="Arial" w:eastAsia="Calibri" w:hAnsi="Arial" w:cs="Arial"/>
          <w:bCs/>
          <w:i/>
          <w:sz w:val="20"/>
          <w:szCs w:val="20"/>
        </w:rPr>
        <w:t>Podręczniku wnioskodawcy i Beneficjenta…)</w:t>
      </w:r>
      <w:r w:rsidRPr="00BF0CEE">
        <w:rPr>
          <w:rFonts w:ascii="Arial" w:eastAsia="Calibri" w:hAnsi="Arial" w:cs="Arial"/>
          <w:bCs/>
          <w:sz w:val="20"/>
          <w:szCs w:val="20"/>
        </w:rPr>
        <w:t>.</w:t>
      </w:r>
    </w:p>
    <w:p w14:paraId="51A86BF6"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4542972E"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tablicę informacyjną?</w:t>
      </w:r>
    </w:p>
    <w:p w14:paraId="26AE9F3F"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Tablicę informacyjną umieść w miejscu realizacji projektu, np. tam, gdzie prowadzone są prace budowlane lub infrastrukturalne lub instalujesz sprzęt. </w:t>
      </w:r>
    </w:p>
    <w:p w14:paraId="141FFE1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Jeżeli realizujesz projekt, ale nie przewidujesz w nim prac budowlanych lub infrastrukturalnych, a planujesz zakup sprzętu, to tablicę umieść np. na budynku siedziby lub przed budynkiem, gdzie zostanie zainstalowany sprzęt, czyli w miejscu realizacji projektu.</w:t>
      </w:r>
    </w:p>
    <w:p w14:paraId="2A62A546"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256B32C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prowadzisz prace (lub instalujesz sprzęt) w kilku lokalizacjach, ustaw kilka tablic w kluczowych dla projektu miejscach. </w:t>
      </w:r>
    </w:p>
    <w:p w14:paraId="1C8755D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0EF5856F" w14:textId="77777777" w:rsidR="00BF0CEE" w:rsidRPr="00BF0CEE" w:rsidRDefault="00BF0CEE" w:rsidP="00BF0CEE">
      <w:pPr>
        <w:rPr>
          <w:rFonts w:ascii="Arial" w:eastAsia="Calibri" w:hAnsi="Arial" w:cs="Arial"/>
          <w:b/>
          <w:sz w:val="20"/>
          <w:szCs w:val="20"/>
        </w:rPr>
      </w:pPr>
      <w:r w:rsidRPr="00BF0CEE">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7C0CA2C0" w14:textId="77777777" w:rsidR="00BF0CEE" w:rsidRPr="00BF0CEE" w:rsidRDefault="00BF0CEE" w:rsidP="00080A9C">
      <w:pPr>
        <w:keepNext/>
        <w:numPr>
          <w:ilvl w:val="2"/>
          <w:numId w:val="89"/>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 xml:space="preserve">Kiedy umieścić tablicę informacyjną i na jak długo? </w:t>
      </w:r>
    </w:p>
    <w:p w14:paraId="0BCC9F2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440186BC"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projekt rozpoczął się przed uzyskaniem dofinansowania, tablica powinna stanąć bezpośrednio po podpisaniu umowy lub uzyskaniu decyzji o dofinansowaniu (</w:t>
      </w:r>
      <w:r w:rsidRPr="00BF0CEE">
        <w:rPr>
          <w:rFonts w:ascii="Arial" w:eastAsia="Calibri" w:hAnsi="Arial" w:cs="Arial"/>
          <w:b/>
          <w:sz w:val="20"/>
          <w:szCs w:val="20"/>
        </w:rPr>
        <w:t>nie później niż</w:t>
      </w:r>
      <w:r w:rsidRPr="00BF0CEE">
        <w:rPr>
          <w:rFonts w:ascii="Arial" w:eastAsia="Calibri" w:hAnsi="Arial" w:cs="Arial"/>
          <w:sz w:val="20"/>
          <w:szCs w:val="20"/>
        </w:rPr>
        <w:t xml:space="preserve"> </w:t>
      </w:r>
      <w:r w:rsidRPr="00BF0CEE">
        <w:rPr>
          <w:rFonts w:ascii="Arial" w:eastAsia="Calibri" w:hAnsi="Arial" w:cs="Arial"/>
          <w:b/>
          <w:sz w:val="20"/>
          <w:szCs w:val="20"/>
        </w:rPr>
        <w:t>dwa miesiące od tej daty</w:t>
      </w:r>
      <w:r w:rsidRPr="00BF0CEE">
        <w:rPr>
          <w:rFonts w:ascii="Arial" w:eastAsia="Calibri" w:hAnsi="Arial" w:cs="Arial"/>
          <w:sz w:val="20"/>
          <w:szCs w:val="20"/>
        </w:rPr>
        <w:t>).</w:t>
      </w:r>
    </w:p>
    <w:p w14:paraId="099ABAA9"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0FF78923"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2654CFD8" w14:textId="77777777" w:rsidR="00BF0CEE" w:rsidRPr="00BF0CEE" w:rsidRDefault="00BF0CEE" w:rsidP="00080A9C">
      <w:pPr>
        <w:numPr>
          <w:ilvl w:val="2"/>
          <w:numId w:val="89"/>
        </w:numPr>
        <w:spacing w:before="120" w:after="120" w:line="276" w:lineRule="auto"/>
        <w:ind w:left="1081"/>
        <w:rPr>
          <w:rFonts w:ascii="Arial" w:eastAsia="Calibri" w:hAnsi="Arial" w:cs="Arial"/>
          <w:b/>
          <w:bCs/>
          <w:sz w:val="20"/>
          <w:szCs w:val="20"/>
        </w:rPr>
      </w:pPr>
      <w:r w:rsidRPr="00BF0CEE">
        <w:rPr>
          <w:rFonts w:ascii="Arial" w:eastAsia="Calibri" w:hAnsi="Arial" w:cs="Arial"/>
          <w:b/>
          <w:bCs/>
          <w:sz w:val="20"/>
          <w:szCs w:val="20"/>
        </w:rPr>
        <w:t xml:space="preserve">Co zrobić, jeśli realizuję kilka projektów w tym samym miejscu? </w:t>
      </w:r>
    </w:p>
    <w:p w14:paraId="1EB659ED"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BF0CEE">
        <w:rPr>
          <w:rFonts w:ascii="Arial" w:eastAsia="Calibri" w:hAnsi="Arial" w:cs="Arial"/>
          <w:b/>
          <w:bCs/>
          <w:sz w:val="20"/>
          <w:szCs w:val="20"/>
        </w:rPr>
        <w:t>wspólną tablicę</w:t>
      </w:r>
      <w:r w:rsidRPr="00BF0CEE">
        <w:rPr>
          <w:rFonts w:ascii="Arial" w:eastAsia="Calibri" w:hAnsi="Arial" w:cs="Arial"/>
          <w:sz w:val="20"/>
          <w:szCs w:val="20"/>
        </w:rPr>
        <w:t xml:space="preserve"> </w:t>
      </w:r>
      <w:r w:rsidRPr="00BF0CEE">
        <w:rPr>
          <w:rFonts w:ascii="Arial" w:eastAsia="Calibri" w:hAnsi="Arial" w:cs="Arial"/>
          <w:b/>
          <w:bCs/>
          <w:sz w:val="20"/>
          <w:szCs w:val="20"/>
        </w:rPr>
        <w:t xml:space="preserve">informacyjną. </w:t>
      </w:r>
      <w:r w:rsidRPr="00BF0CEE">
        <w:rPr>
          <w:rFonts w:ascii="Arial" w:eastAsia="Calibri" w:hAnsi="Arial" w:cs="Arial"/>
          <w:sz w:val="20"/>
          <w:szCs w:val="20"/>
        </w:rPr>
        <w:t>Wygląd wspólnej tablicy musi być zgodny z zasadami określonymi w </w:t>
      </w:r>
      <w:r w:rsidRPr="00BF0CEE">
        <w:rPr>
          <w:rFonts w:ascii="Arial" w:eastAsia="Calibri" w:hAnsi="Arial" w:cs="Arial"/>
          <w:i/>
          <w:iCs/>
          <w:sz w:val="20"/>
          <w:szCs w:val="20"/>
        </w:rPr>
        <w:t>Księdze Tożsamości Wizualnej marki Fundusze Europejskie 2021-2027</w:t>
      </w:r>
      <w:r w:rsidRPr="00BF0CEE">
        <w:rPr>
          <w:rFonts w:ascii="Arial" w:eastAsia="Calibri" w:hAnsi="Arial" w:cs="Arial"/>
          <w:sz w:val="20"/>
          <w:szCs w:val="20"/>
        </w:rPr>
        <w:t>.</w:t>
      </w:r>
    </w:p>
    <w:p w14:paraId="54A4A560" w14:textId="77777777" w:rsidR="00BF0CEE" w:rsidRPr="00BF0CEE" w:rsidRDefault="00BF0CEE" w:rsidP="00BF0CEE">
      <w:pPr>
        <w:spacing w:after="200" w:line="276" w:lineRule="auto"/>
        <w:rPr>
          <w:rFonts w:ascii="Arial" w:eastAsia="Calibri" w:hAnsi="Arial" w:cs="Arial"/>
          <w:bCs/>
          <w:sz w:val="20"/>
          <w:szCs w:val="20"/>
        </w:rPr>
      </w:pPr>
      <w:r w:rsidRPr="00BF0CEE">
        <w:rPr>
          <w:rFonts w:eastAsia="Calibri"/>
          <w:noProof/>
        </w:rPr>
        <w:drawing>
          <wp:anchor distT="0" distB="0" distL="114300" distR="114300" simplePos="0" relativeHeight="251673600" behindDoc="0" locked="0" layoutInCell="1" allowOverlap="1" wp14:anchorId="14ADB75C" wp14:editId="675FFFD7">
            <wp:simplePos x="0" y="0"/>
            <wp:positionH relativeFrom="margin">
              <wp:posOffset>3175</wp:posOffset>
            </wp:positionH>
            <wp:positionV relativeFrom="paragraph">
              <wp:posOffset>254635</wp:posOffset>
            </wp:positionV>
            <wp:extent cx="5749925" cy="2874645"/>
            <wp:effectExtent l="19050" t="19050" r="22225" b="20955"/>
            <wp:wrapTopAndBottom/>
            <wp:docPr id="49"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ablica_kilka_projektow_FE_240x120 Pomorze Zachodni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wspólnej tablicy dla programu Fundusze Europejskie dla Pomorza Zachodniego 2021-2027:</w:t>
      </w:r>
    </w:p>
    <w:p w14:paraId="4B692A44"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informacyjnej jest obowiązkowy, tzn. nie można go modyfikować, dodawać/usuwać znaków. Należy jedynie uzupełnić treść w polu </w:t>
      </w:r>
      <w:r w:rsidRPr="00BF0CEE">
        <w:rPr>
          <w:rFonts w:ascii="Arial" w:eastAsia="Calibri" w:hAnsi="Arial" w:cs="Arial"/>
          <w:bCs/>
          <w:sz w:val="20"/>
          <w:szCs w:val="20"/>
        </w:rPr>
        <w:t>„Nazwa beneficjenta do uzupełnienia (…)”. Tekst „Tu realizujemy projekty dofinansowane z Funduszy Europejskich” jest elementem obowiązkowym i nie można go zmieniać, a kolor paska z adresem www.mapadotacji.gov.pl jest również niezmienny, tzn. obowiązuje jeden kolor: niebieski stosowany w symbolu UE i marce FE (C100 M80 Y0 K0).</w:t>
      </w:r>
    </w:p>
    <w:p w14:paraId="1C875D1B"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dla kilku projektów </w:t>
      </w:r>
      <w:r w:rsidRPr="00BF0CEE">
        <w:rPr>
          <w:rFonts w:ascii="Arial" w:eastAsia="Calibri" w:hAnsi="Arial" w:cs="Arial"/>
          <w:b/>
          <w:bCs/>
          <w:sz w:val="20"/>
          <w:szCs w:val="20"/>
          <w:u w:val="single"/>
        </w:rPr>
        <w:t>nie występuje</w:t>
      </w:r>
      <w:r w:rsidRPr="00BF0CEE">
        <w:rPr>
          <w:rFonts w:ascii="Arial" w:eastAsia="Calibri" w:hAnsi="Arial" w:cs="Arial"/>
          <w:b/>
          <w:bCs/>
          <w:sz w:val="20"/>
          <w:szCs w:val="20"/>
        </w:rPr>
        <w:t xml:space="preserve"> w wymiarze 80/40 cm.</w:t>
      </w:r>
    </w:p>
    <w:p w14:paraId="100B8597" w14:textId="77777777" w:rsidR="00BF0CEE" w:rsidRPr="00BF0CEE" w:rsidRDefault="00BF0CEE" w:rsidP="00BF0CEE">
      <w:pPr>
        <w:spacing w:after="200" w:line="276" w:lineRule="auto"/>
        <w:rPr>
          <w:rFonts w:ascii="Arial" w:eastAsia="Calibri" w:hAnsi="Arial" w:cs="Arial"/>
          <w:bCs/>
          <w:sz w:val="20"/>
          <w:szCs w:val="20"/>
        </w:rPr>
      </w:pPr>
    </w:p>
    <w:p w14:paraId="2510AED9" w14:textId="77777777" w:rsidR="00BF0CEE" w:rsidRPr="00BF0CEE" w:rsidRDefault="00BF0CEE" w:rsidP="00080A9C">
      <w:pPr>
        <w:keepNext/>
        <w:numPr>
          <w:ilvl w:val="1"/>
          <w:numId w:val="89"/>
        </w:numPr>
        <w:spacing w:before="240" w:after="240" w:line="276" w:lineRule="auto"/>
        <w:ind w:left="794" w:hanging="43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Plakaty informujące o projekcie</w:t>
      </w:r>
    </w:p>
    <w:p w14:paraId="0C108F21" w14:textId="77777777" w:rsidR="00BF0CEE" w:rsidRPr="00BF0CEE" w:rsidRDefault="00BF0CEE" w:rsidP="00BF0CEE">
      <w:pPr>
        <w:keepNext/>
        <w:spacing w:before="240" w:after="240" w:line="276" w:lineRule="auto"/>
        <w:outlineLvl w:val="2"/>
        <w:rPr>
          <w:rFonts w:ascii="Arial" w:eastAsia="Calibri" w:hAnsi="Arial" w:cs="Arial"/>
          <w:bCs/>
          <w:sz w:val="20"/>
          <w:szCs w:val="20"/>
          <w:lang w:eastAsia="x-none"/>
        </w:rPr>
      </w:pPr>
      <w:r w:rsidRPr="00BF0CEE">
        <w:rPr>
          <w:rFonts w:ascii="Arial" w:eastAsia="Calibri" w:hAnsi="Arial" w:cs="Arial"/>
          <w:bCs/>
          <w:sz w:val="20"/>
          <w:szCs w:val="20"/>
          <w:lang w:eastAsia="x-none"/>
        </w:rPr>
        <w:t xml:space="preserve">Plakat umieszczasz, gdy nie masz obowiązku umieszczenia tablicy. Musisz wówczas umieścić </w:t>
      </w:r>
      <w:r w:rsidRPr="00BF0CEE">
        <w:rPr>
          <w:rFonts w:ascii="Arial" w:eastAsia="Calibri" w:hAnsi="Arial" w:cs="Arial"/>
          <w:b/>
          <w:bCs/>
          <w:sz w:val="20"/>
          <w:szCs w:val="20"/>
          <w:lang w:eastAsia="x-none"/>
        </w:rPr>
        <w:t>co najmniej</w:t>
      </w:r>
      <w:r w:rsidRPr="00BF0CEE">
        <w:rPr>
          <w:rFonts w:ascii="Arial" w:eastAsia="Calibri" w:hAnsi="Arial" w:cs="Arial"/>
          <w:bCs/>
          <w:sz w:val="20"/>
          <w:szCs w:val="20"/>
          <w:lang w:eastAsia="x-none"/>
        </w:rPr>
        <w:t xml:space="preserve"> jeden plakat informujący o Twoim projekcie, o wymiarze </w:t>
      </w:r>
      <w:r w:rsidRPr="00BF0CEE">
        <w:rPr>
          <w:rFonts w:ascii="Arial" w:eastAsia="Calibri" w:hAnsi="Arial" w:cs="Arial"/>
          <w:b/>
          <w:bCs/>
          <w:sz w:val="20"/>
          <w:szCs w:val="20"/>
          <w:lang w:eastAsia="x-none"/>
        </w:rPr>
        <w:t>minimalnym A3</w:t>
      </w:r>
      <w:r w:rsidRPr="00BF0CEE">
        <w:rPr>
          <w:rFonts w:ascii="Arial" w:eastAsia="Calibri" w:hAnsi="Arial" w:cs="Arial"/>
          <w:bCs/>
          <w:sz w:val="20"/>
          <w:szCs w:val="20"/>
          <w:lang w:eastAsia="x-none"/>
        </w:rPr>
        <w:t xml:space="preserve"> (orientacja pozioma) lub podobnej wielkości elektroniczny wyświetlacz.</w:t>
      </w:r>
    </w:p>
    <w:p w14:paraId="724FA5B9" w14:textId="77777777" w:rsidR="00BF0CEE" w:rsidRPr="00BF0CEE" w:rsidRDefault="00BF0CEE" w:rsidP="00080A9C">
      <w:pPr>
        <w:keepNext/>
        <w:numPr>
          <w:ilvl w:val="2"/>
          <w:numId w:val="90"/>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Jak powinien wyglądać plakat? </w:t>
      </w:r>
    </w:p>
    <w:p w14:paraId="7495A802"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Plakat musi zawierać:</w:t>
      </w:r>
    </w:p>
    <w:p w14:paraId="2C5B5408"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logo promocyjne województwa zachodniopomorskiego,</w:t>
      </w:r>
    </w:p>
    <w:p w14:paraId="46B381C2"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6F85DAEC"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projektu (maksymalnie 150 znaków) lub skrócony tytuł projektu,</w:t>
      </w:r>
    </w:p>
    <w:p w14:paraId="7D2C7BB4"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wysokość dofinansowania projektu z Unii Europejskiej,</w:t>
      </w:r>
    </w:p>
    <w:p w14:paraId="2E929EDB"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 xml:space="preserve">adres strony </w:t>
      </w:r>
      <w:hyperlink r:id="rId27"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na pasku w kolorze niebieskim (C100 M80 Y0 K0).</w:t>
      </w:r>
    </w:p>
    <w:p w14:paraId="49E4F1C7" w14:textId="77777777" w:rsidR="00BF0CEE" w:rsidRPr="00BF0CEE" w:rsidRDefault="00BF0CEE" w:rsidP="00BF0CEE">
      <w:pPr>
        <w:rPr>
          <w:rFonts w:ascii="Arial" w:eastAsia="Calibri" w:hAnsi="Arial" w:cs="Arial"/>
          <w:sz w:val="20"/>
          <w:szCs w:val="20"/>
        </w:rPr>
      </w:pPr>
      <w:r w:rsidRPr="00BF0CEE">
        <w:rPr>
          <w:rFonts w:ascii="Arial" w:eastAsia="Calibri" w:hAnsi="Arial" w:cs="Arial"/>
          <w:sz w:val="20"/>
          <w:szCs w:val="20"/>
        </w:rPr>
        <w:t>Wzór plakatu dla programu Fundusze Europejskie dla Pomorza Zachodniego 2021-2027:</w:t>
      </w:r>
    </w:p>
    <w:p w14:paraId="6F1C3E4D" w14:textId="77777777" w:rsidR="00BF0CEE" w:rsidRPr="00BF0CEE" w:rsidRDefault="00BF0CEE" w:rsidP="00BF0CEE">
      <w:pPr>
        <w:rPr>
          <w:rFonts w:ascii="Arial" w:eastAsia="Calibri" w:hAnsi="Arial" w:cs="Arial"/>
          <w:sz w:val="24"/>
          <w:szCs w:val="24"/>
        </w:rPr>
      </w:pPr>
      <w:r w:rsidRPr="00BF0CEE">
        <w:rPr>
          <w:rFonts w:eastAsia="Calibri"/>
          <w:noProof/>
          <w:lang w:eastAsia="pl-PL"/>
        </w:rPr>
        <w:drawing>
          <wp:inline distT="0" distB="0" distL="0" distR="0" wp14:anchorId="68E6B684" wp14:editId="75F4D6DE">
            <wp:extent cx="5762625" cy="4076700"/>
            <wp:effectExtent l="19050" t="19050" r="28575" b="19050"/>
            <wp:docPr id="2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2625" cy="4076700"/>
                    </a:xfrm>
                    <a:prstGeom prst="rect">
                      <a:avLst/>
                    </a:prstGeom>
                    <a:noFill/>
                    <a:ln w="9525" cmpd="sng">
                      <a:solidFill>
                        <a:srgbClr val="F2F2F2"/>
                      </a:solidFill>
                      <a:miter lim="800000"/>
                      <a:headEnd/>
                      <a:tailEnd/>
                    </a:ln>
                    <a:effectLst/>
                  </pic:spPr>
                </pic:pic>
              </a:graphicData>
            </a:graphic>
          </wp:inline>
        </w:drawing>
      </w:r>
    </w:p>
    <w:p w14:paraId="298EF61A" w14:textId="77777777" w:rsidR="00BF0CEE" w:rsidRPr="00BF0CEE" w:rsidRDefault="00BF0CEE" w:rsidP="00BF0CEE">
      <w:pPr>
        <w:spacing w:after="200" w:line="276" w:lineRule="auto"/>
        <w:rPr>
          <w:rFonts w:ascii="Arial" w:eastAsia="Calibri" w:hAnsi="Arial" w:cs="Arial"/>
          <w:b/>
          <w:bCs/>
          <w:color w:val="000000"/>
          <w:sz w:val="20"/>
          <w:szCs w:val="20"/>
        </w:rPr>
      </w:pPr>
      <w:r w:rsidRPr="00BF0CEE">
        <w:rPr>
          <w:rFonts w:ascii="Arial" w:eastAsia="Calibri" w:hAnsi="Arial" w:cs="Arial"/>
          <w:b/>
          <w:bCs/>
          <w:color w:val="000000"/>
          <w:sz w:val="20"/>
          <w:szCs w:val="20"/>
        </w:rPr>
        <w:t>UWAGA: Wzór plakatu jest obowiązkowy, tzn. nie można go modyfikować, dodawać/usuwać znaków. Należy jedynie uzupełnić treść we wskazanych polach.</w:t>
      </w:r>
    </w:p>
    <w:p w14:paraId="6C840D1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Plakatem może być wydrukowany, zgodnie ze wzorem, arkusz papieru o minimalnym rozmiarze A3 (arkusz o wymiarach 297x420 mm, w orientacji poziomej). Plakat może być też wykonany z innego, trwalszego tworzywa lub mieć formę elektronicznego wyświetlacza.</w:t>
      </w:r>
    </w:p>
    <w:p w14:paraId="20F76721"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4E3C17F5"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Gdzie umieścić plakat?</w:t>
      </w:r>
    </w:p>
    <w:p w14:paraId="726FE9F8"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Plakat umieść w widocznym i dostępnym publicznie</w:t>
      </w:r>
      <w:r w:rsidRPr="00BF0CEE">
        <w:rPr>
          <w:rFonts w:ascii="Arial" w:eastAsia="Calibri" w:hAnsi="Arial" w:cs="Arial"/>
          <w:sz w:val="20"/>
          <w:szCs w:val="20"/>
          <w:vertAlign w:val="superscript"/>
        </w:rPr>
        <w:footnoteReference w:id="150"/>
      </w:r>
      <w:r w:rsidRPr="00BF0CEE">
        <w:rPr>
          <w:rFonts w:ascii="Arial" w:eastAsia="Calibri" w:hAnsi="Arial" w:cs="Arial"/>
          <w:sz w:val="20"/>
          <w:szCs w:val="20"/>
        </w:rPr>
        <w:t xml:space="preserv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4A6FB260"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umieścić plakat i na jak długo?</w:t>
      </w:r>
    </w:p>
    <w:p w14:paraId="3A1ADA47"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Plakat musi być wyeksponowany w trakcie realizacji projektu. Trzeba go umieścić w widocznym miejscu nie później niż </w:t>
      </w:r>
      <w:r w:rsidRPr="00BF0CEE">
        <w:rPr>
          <w:rFonts w:ascii="Arial" w:eastAsia="Calibri" w:hAnsi="Arial" w:cs="Arial"/>
          <w:b/>
          <w:sz w:val="20"/>
          <w:szCs w:val="20"/>
        </w:rPr>
        <w:t>miesiąc</w:t>
      </w:r>
      <w:r w:rsidRPr="00BF0CEE">
        <w:rPr>
          <w:rFonts w:ascii="Arial" w:eastAsia="Calibri" w:hAnsi="Arial" w:cs="Arial"/>
          <w:sz w:val="20"/>
          <w:szCs w:val="20"/>
        </w:rPr>
        <w:t xml:space="preserve"> od uzyskania dofinansowania, czyli podpisania umowy o dofinansowanie lub wydania decyzji o dofinansowaniu.</w:t>
      </w:r>
    </w:p>
    <w:p w14:paraId="3334A19F"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oznaczyć sprzęt i wyposażenie zakupione/powstałe w projekcie?</w:t>
      </w:r>
    </w:p>
    <w:p w14:paraId="052923B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164BB385"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naklejki?</w:t>
      </w:r>
    </w:p>
    <w:p w14:paraId="7132A3D8"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Naklejki muszą znajdować się w dobrze widocznym miejscu.</w:t>
      </w:r>
    </w:p>
    <w:p w14:paraId="3EC48DF4" w14:textId="77777777" w:rsidR="00BF0CEE" w:rsidRPr="00BF0CEE" w:rsidRDefault="00BF0CEE" w:rsidP="00BF0CEE">
      <w:pPr>
        <w:spacing w:after="120" w:line="276" w:lineRule="auto"/>
        <w:rPr>
          <w:rFonts w:ascii="Arial" w:eastAsia="Calibri" w:hAnsi="Arial" w:cs="Arial"/>
          <w:bCs/>
          <w:sz w:val="20"/>
          <w:szCs w:val="20"/>
        </w:rPr>
      </w:pPr>
      <w:r w:rsidRPr="00BF0CEE">
        <w:rPr>
          <w:rFonts w:ascii="Arial" w:eastAsia="Calibri" w:hAnsi="Arial" w:cs="Arial"/>
          <w:color w:val="000000"/>
          <w:sz w:val="20"/>
          <w:szCs w:val="20"/>
        </w:rPr>
        <w:t xml:space="preserve">Naklejki </w:t>
      </w:r>
      <w:r w:rsidRPr="00BF0CEE">
        <w:rPr>
          <w:rFonts w:ascii="Arial" w:eastAsia="Calibri" w:hAnsi="Arial" w:cs="Arial"/>
          <w:bCs/>
          <w:sz w:val="20"/>
          <w:szCs w:val="20"/>
        </w:rPr>
        <w:t>należy umieścić na:</w:t>
      </w:r>
    </w:p>
    <w:p w14:paraId="1586A67B"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sprzętach, maszynach, urządzeniach (np. maszyny i urządzenia produkcyjne, laboratoryjne, komputery, laptopy, tablety, drukarki), </w:t>
      </w:r>
    </w:p>
    <w:p w14:paraId="69AD722E"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środkach transportu (np. samochodach, radiowozach, tramwajach, autobusach, wagonach kolejowych), </w:t>
      </w:r>
    </w:p>
    <w:p w14:paraId="3E024313"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aparaturze (np. laboratoryjnej, medycznej) itp.</w:t>
      </w:r>
    </w:p>
    <w:p w14:paraId="77D40D1C" w14:textId="77777777" w:rsidR="00BF0CEE" w:rsidRPr="00BF0CEE" w:rsidRDefault="00BF0CEE" w:rsidP="00BF0CEE">
      <w:pPr>
        <w:spacing w:before="120" w:after="120" w:line="276" w:lineRule="auto"/>
        <w:jc w:val="both"/>
        <w:rPr>
          <w:rFonts w:ascii="Arial" w:eastAsia="Calibri" w:hAnsi="Arial" w:cs="Arial"/>
          <w:sz w:val="20"/>
          <w:szCs w:val="20"/>
        </w:rPr>
      </w:pPr>
      <w:r w:rsidRPr="00BF0CEE">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1D07E9E1"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powinna wyglądać naklejka?</w:t>
      </w:r>
    </w:p>
    <w:p w14:paraId="53A41635"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Naklejka zawiera:</w:t>
      </w:r>
    </w:p>
    <w:p w14:paraId="58F4D54E"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zestawienie znaków: Funduszy Europejskich</w:t>
      </w:r>
      <w:r w:rsidRPr="00BF0CEE">
        <w:rPr>
          <w:rFonts w:eastAsia="Calibri"/>
        </w:rPr>
        <w:t xml:space="preserve"> </w:t>
      </w:r>
      <w:r w:rsidRPr="00BF0CEE">
        <w:rPr>
          <w:rFonts w:ascii="Arial" w:eastAsia="Calibri" w:hAnsi="Arial" w:cs="Arial"/>
          <w:sz w:val="20"/>
          <w:szCs w:val="20"/>
        </w:rPr>
        <w:t>dla Pomorza Zachodniego, barw Rzeczypospolitej Polskiej, Unii Europejskiej</w:t>
      </w:r>
    </w:p>
    <w:p w14:paraId="43A7FA50"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 xml:space="preserve"> tekst: „Zakup współfinansowany ze środków Unii Europejskiej”, jeśli projekt jest częściowo współfinansowany z Funduszy Europejskich.</w:t>
      </w:r>
    </w:p>
    <w:p w14:paraId="1E3A94E6" w14:textId="77777777" w:rsidR="00BF0CEE" w:rsidRPr="00BF0CEE" w:rsidRDefault="00BF0CEE" w:rsidP="00BF0CEE">
      <w:pPr>
        <w:spacing w:after="120" w:line="276" w:lineRule="auto"/>
        <w:rPr>
          <w:rFonts w:ascii="Arial" w:eastAsia="Calibri" w:hAnsi="Arial" w:cs="Arial"/>
          <w:sz w:val="20"/>
          <w:szCs w:val="20"/>
        </w:rPr>
      </w:pPr>
    </w:p>
    <w:p w14:paraId="486EFA1F" w14:textId="77777777" w:rsidR="00BF0CEE" w:rsidRPr="00BF0CEE" w:rsidRDefault="00BF0CEE" w:rsidP="00BF0CEE">
      <w:pPr>
        <w:spacing w:after="120" w:line="276" w:lineRule="auto"/>
        <w:rPr>
          <w:rFonts w:ascii="Arial" w:eastAsia="Calibri" w:hAnsi="Arial" w:cs="Arial"/>
          <w:b/>
          <w:sz w:val="20"/>
          <w:szCs w:val="20"/>
        </w:rPr>
      </w:pPr>
      <w:r w:rsidRPr="00BF0CEE">
        <w:rPr>
          <w:rFonts w:ascii="Arial" w:eastAsia="Calibri" w:hAnsi="Arial" w:cs="Arial"/>
          <w:b/>
          <w:sz w:val="20"/>
          <w:szCs w:val="20"/>
        </w:rPr>
        <w:t>UWAGA: Wzory naklejek są obowiązkowe, tzn. nie można ich modyfikować, dodawać/usuwać znaków.</w:t>
      </w:r>
    </w:p>
    <w:p w14:paraId="647E4470" w14:textId="77777777" w:rsidR="00BF0CEE" w:rsidRPr="00BF0CEE" w:rsidRDefault="00BF0CEE" w:rsidP="00BF0CEE">
      <w:pPr>
        <w:spacing w:after="120" w:line="276" w:lineRule="auto"/>
        <w:rPr>
          <w:rFonts w:ascii="Arial" w:eastAsia="Calibri" w:hAnsi="Arial" w:cs="Arial"/>
          <w:sz w:val="20"/>
          <w:szCs w:val="20"/>
        </w:rPr>
      </w:pPr>
    </w:p>
    <w:p w14:paraId="5B1459F9" w14:textId="77777777" w:rsidR="00BF0CEE" w:rsidRPr="00BF0CEE" w:rsidRDefault="00BF0CEE" w:rsidP="00BF0CEE">
      <w:pPr>
        <w:spacing w:after="120" w:line="276" w:lineRule="auto"/>
        <w:rPr>
          <w:rFonts w:ascii="Arial" w:eastAsia="Calibri" w:hAnsi="Arial" w:cs="Arial"/>
          <w:sz w:val="20"/>
          <w:szCs w:val="20"/>
        </w:rPr>
      </w:pPr>
      <w:r w:rsidRPr="00BF0CEE">
        <w:rPr>
          <w:rFonts w:eastAsia="Calibri"/>
          <w:noProof/>
        </w:rPr>
        <w:lastRenderedPageBreak/>
        <w:drawing>
          <wp:anchor distT="0" distB="0" distL="114300" distR="114300" simplePos="0" relativeHeight="251672576" behindDoc="0" locked="0" layoutInCell="1" allowOverlap="1" wp14:anchorId="4CE3F896" wp14:editId="60C468BC">
            <wp:simplePos x="0" y="0"/>
            <wp:positionH relativeFrom="margin">
              <wp:align>center</wp:align>
            </wp:positionH>
            <wp:positionV relativeFrom="paragraph">
              <wp:posOffset>292735</wp:posOffset>
            </wp:positionV>
            <wp:extent cx="4264660" cy="2296795"/>
            <wp:effectExtent l="19050" t="19050" r="21590" b="27305"/>
            <wp:wrapTopAndBottom/>
            <wp:docPr id="48"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FE naklejki 3a wspolfinansowan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sz w:val="20"/>
          <w:szCs w:val="20"/>
        </w:rPr>
        <w:t>Podstawowy wzór naklejki:</w:t>
      </w:r>
    </w:p>
    <w:p w14:paraId="36CC84C4" w14:textId="77777777" w:rsidR="00BF0CEE" w:rsidRPr="00BF0CEE" w:rsidRDefault="00BF0CEE" w:rsidP="00BF0CEE">
      <w:pPr>
        <w:spacing w:before="240" w:after="200" w:line="276" w:lineRule="auto"/>
        <w:rPr>
          <w:rFonts w:ascii="Arial" w:eastAsia="Calibri" w:hAnsi="Arial" w:cs="Arial"/>
          <w:b/>
          <w:bCs/>
          <w:color w:val="000000"/>
          <w:sz w:val="20"/>
          <w:szCs w:val="20"/>
        </w:rPr>
      </w:pPr>
    </w:p>
    <w:p w14:paraId="5F0E2ED7"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3E27CD91" w14:textId="77777777" w:rsidR="00BF0CEE" w:rsidRPr="00BF0CEE" w:rsidRDefault="00BF0CEE" w:rsidP="00BF0CEE">
      <w:pPr>
        <w:spacing w:line="276" w:lineRule="auto"/>
        <w:rPr>
          <w:rFonts w:ascii="Arial" w:eastAsia="Calibri" w:hAnsi="Arial" w:cs="Arial"/>
          <w:bCs/>
          <w:sz w:val="20"/>
          <w:szCs w:val="20"/>
        </w:rPr>
      </w:pPr>
      <w:r w:rsidRPr="00BF0CEE">
        <w:rPr>
          <w:rFonts w:eastAsia="Calibri"/>
          <w:noProof/>
        </w:rPr>
        <w:drawing>
          <wp:anchor distT="0" distB="0" distL="114300" distR="114300" simplePos="0" relativeHeight="251670528" behindDoc="0" locked="0" layoutInCell="1" allowOverlap="1" wp14:anchorId="69F2D0C2" wp14:editId="233F81DD">
            <wp:simplePos x="0" y="0"/>
            <wp:positionH relativeFrom="margin">
              <wp:align>center</wp:align>
            </wp:positionH>
            <wp:positionV relativeFrom="paragraph">
              <wp:posOffset>232410</wp:posOffset>
            </wp:positionV>
            <wp:extent cx="4248785" cy="2291715"/>
            <wp:effectExtent l="19050" t="19050" r="18415" b="13335"/>
            <wp:wrapTopAndBottom/>
            <wp:docPr id="46"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FE naklejki 3 finansowan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naklejki w przypadku finansowania w 100 procent z FE:</w:t>
      </w:r>
    </w:p>
    <w:p w14:paraId="1805F6E4"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37DD39AF"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w:t>
      </w:r>
      <w:proofErr w:type="spellStart"/>
      <w:r w:rsidRPr="00BF0CEE">
        <w:rPr>
          <w:rFonts w:ascii="Arial" w:eastAsia="Calibri" w:hAnsi="Arial" w:cs="Arial"/>
          <w:bCs/>
          <w:color w:val="000000"/>
          <w:sz w:val="20"/>
          <w:szCs w:val="20"/>
        </w:rPr>
        <w:t>fonty</w:t>
      </w:r>
      <w:proofErr w:type="spellEnd"/>
      <w:r w:rsidRPr="00BF0CEE">
        <w:rPr>
          <w:rFonts w:ascii="Arial" w:eastAsia="Calibri" w:hAnsi="Arial" w:cs="Arial"/>
          <w:bCs/>
          <w:color w:val="000000"/>
          <w:sz w:val="20"/>
          <w:szCs w:val="20"/>
        </w:rPr>
        <w:t xml:space="preserve"> oraz elementy </w:t>
      </w:r>
      <w:proofErr w:type="spellStart"/>
      <w:r w:rsidRPr="00BF0CEE">
        <w:rPr>
          <w:rFonts w:ascii="Arial" w:eastAsia="Calibri" w:hAnsi="Arial" w:cs="Arial"/>
          <w:bCs/>
          <w:color w:val="000000"/>
          <w:sz w:val="20"/>
          <w:szCs w:val="20"/>
        </w:rPr>
        <w:t>zeskaluj</w:t>
      </w:r>
      <w:proofErr w:type="spellEnd"/>
      <w:r w:rsidRPr="00BF0CEE">
        <w:rPr>
          <w:rFonts w:ascii="Arial" w:eastAsia="Calibri" w:hAnsi="Arial" w:cs="Arial"/>
          <w:bCs/>
          <w:color w:val="000000"/>
          <w:sz w:val="20"/>
          <w:szCs w:val="20"/>
        </w:rPr>
        <w:t xml:space="preserve"> proporcjonalnie).</w:t>
      </w:r>
    </w:p>
    <w:p w14:paraId="3CFAB289"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i na jak długo umieścić naklejki?</w:t>
      </w:r>
    </w:p>
    <w:p w14:paraId="78A001F1" w14:textId="77777777" w:rsidR="00BF0CEE" w:rsidRPr="00BF0CEE" w:rsidRDefault="00BF0CEE" w:rsidP="00BF0CEE">
      <w:pPr>
        <w:spacing w:before="240" w:after="200" w:line="276" w:lineRule="auto"/>
        <w:rPr>
          <w:rFonts w:ascii="Arial" w:eastAsia="Calibri" w:hAnsi="Arial" w:cs="Arial"/>
          <w:color w:val="000000"/>
          <w:sz w:val="20"/>
          <w:szCs w:val="20"/>
        </w:rPr>
      </w:pPr>
      <w:r w:rsidRPr="00BF0CEE">
        <w:rPr>
          <w:rFonts w:ascii="Arial" w:eastAsia="Calibri" w:hAnsi="Arial" w:cs="Arial"/>
          <w:bCs/>
          <w:color w:val="000000"/>
          <w:sz w:val="20"/>
          <w:szCs w:val="20"/>
        </w:rPr>
        <w:t xml:space="preserve">Naklejki trzeba umieścić przed rozpoczęciem użytkowania zakupionych/ powstałych w projekcie sprzętów. Muszą one być widoczne przez cały okres użytkowania tego sprzętu. Naklejki muszą być trwałe. </w:t>
      </w:r>
      <w:r w:rsidRPr="00BF0CEE">
        <w:rPr>
          <w:rFonts w:ascii="Arial" w:eastAsia="Calibri" w:hAnsi="Arial" w:cs="Arial"/>
          <w:b/>
          <w:bCs/>
          <w:color w:val="000000"/>
          <w:sz w:val="20"/>
          <w:szCs w:val="20"/>
        </w:rPr>
        <w:t>Uszkodzoną lub nieczytelną naklejkę musisz wymienić</w:t>
      </w:r>
      <w:r w:rsidRPr="00BF0CEE">
        <w:rPr>
          <w:rFonts w:ascii="Arial" w:eastAsia="Calibri" w:hAnsi="Arial" w:cs="Arial"/>
          <w:bCs/>
          <w:color w:val="000000"/>
          <w:sz w:val="20"/>
          <w:szCs w:val="20"/>
        </w:rPr>
        <w:t>.</w:t>
      </w:r>
    </w:p>
    <w:p w14:paraId="2D776207" w14:textId="77777777" w:rsidR="00BF0CEE" w:rsidRPr="00BF0CEE" w:rsidRDefault="00BF0CEE" w:rsidP="003A661B">
      <w:pPr>
        <w:keepNext/>
        <w:numPr>
          <w:ilvl w:val="0"/>
          <w:numId w:val="87"/>
        </w:numPr>
        <w:spacing w:before="240" w:after="240" w:line="276" w:lineRule="auto"/>
        <w:ind w:left="567" w:hanging="567"/>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lastRenderedPageBreak/>
        <w:t>Jakie informacje musisz umieścić na stronie internetowej</w:t>
      </w:r>
      <w:r w:rsidRPr="00BF0CEE">
        <w:rPr>
          <w:rFonts w:eastAsia="Calibri"/>
          <w:lang w:val="x-none"/>
        </w:rPr>
        <w:t xml:space="preserve"> </w:t>
      </w:r>
      <w:r w:rsidRPr="00BF0CEE">
        <w:rPr>
          <w:rFonts w:ascii="Arial" w:eastAsia="Times New Roman" w:hAnsi="Arial" w:cs="Arial"/>
          <w:b/>
          <w:bCs/>
          <w:iCs/>
          <w:sz w:val="20"/>
          <w:szCs w:val="20"/>
          <w:lang w:val="x-none" w:eastAsia="x-none"/>
        </w:rPr>
        <w:t>i w mediach społecznościowych?</w:t>
      </w:r>
    </w:p>
    <w:p w14:paraId="57F87A89"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b/>
          <w:sz w:val="20"/>
          <w:szCs w:val="20"/>
        </w:rPr>
        <w:t>Jeśli posiadasz oficjalną stronę internetową, musisz zamieścić na niej opis projektu</w:t>
      </w:r>
      <w:r w:rsidRPr="00BF0CEE">
        <w:rPr>
          <w:rFonts w:ascii="Arial" w:eastAsia="Calibri" w:hAnsi="Arial" w:cs="Arial"/>
          <w:sz w:val="20"/>
          <w:szCs w:val="20"/>
        </w:rPr>
        <w:t>, który zawiera:</w:t>
      </w:r>
    </w:p>
    <w:p w14:paraId="7281CB5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1. tytuł projektu lub jego skróconą nazwę (maksymalnie 150 znaków),</w:t>
      </w:r>
    </w:p>
    <w:p w14:paraId="78637058"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19D9DDC7"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3. zadania, działania, które będą realizowane w projekcie (opis, co zostanie zrobione, zakupione etc.),</w:t>
      </w:r>
    </w:p>
    <w:p w14:paraId="561DCDDE"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4. grupy docelowe (do kogo skierowany jest projekt, kto z niego skorzysta),</w:t>
      </w:r>
    </w:p>
    <w:p w14:paraId="506FAEC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 xml:space="preserve">5. cel lub cele projektu, </w:t>
      </w:r>
    </w:p>
    <w:p w14:paraId="67915FD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6. efekty, rezultaty projektu (jeśli opis zadań, działań nie zawiera opisu efektów, rezultatów),</w:t>
      </w:r>
    </w:p>
    <w:p w14:paraId="4F176B04"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7. wartość projektu (całkowity koszt projektu),</w:t>
      </w:r>
    </w:p>
    <w:p w14:paraId="5071481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8. wysokość wkładu Funduszy Europejskich.</w:t>
      </w:r>
    </w:p>
    <w:p w14:paraId="24E7EA82"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Jest to minimalny zakres informacji, obowiązkowy dla każdego projektu.</w:t>
      </w:r>
    </w:p>
    <w:p w14:paraId="701C47A1"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Powyższe informacje i oznaczenia (pkt 1-8)</w:t>
      </w:r>
      <w:r w:rsidRPr="00BF0CEE">
        <w:rPr>
          <w:rFonts w:ascii="Arial" w:eastAsia="Calibri" w:hAnsi="Arial" w:cs="Arial"/>
          <w:b/>
          <w:sz w:val="20"/>
          <w:szCs w:val="20"/>
        </w:rPr>
        <w:t xml:space="preserve"> musisz także umieścić na profilu w mediach społecznościowych. </w:t>
      </w:r>
      <w:r w:rsidRPr="00BF0CEE">
        <w:rPr>
          <w:rFonts w:ascii="Arial" w:eastAsia="Calibri" w:hAnsi="Arial" w:cs="Arial"/>
          <w:sz w:val="20"/>
          <w:szCs w:val="20"/>
        </w:rPr>
        <w:t>Dodatkowo zamieść także hasztag</w:t>
      </w:r>
      <w:r w:rsidRPr="00BF0CEE">
        <w:rPr>
          <w:rFonts w:ascii="Arial" w:eastAsia="Calibri" w:hAnsi="Arial" w:cs="Arial"/>
          <w:b/>
          <w:sz w:val="20"/>
          <w:szCs w:val="20"/>
        </w:rPr>
        <w:t xml:space="preserve"> #</w:t>
      </w:r>
      <w:proofErr w:type="spellStart"/>
      <w:r w:rsidRPr="00BF0CEE">
        <w:rPr>
          <w:rFonts w:ascii="Arial" w:eastAsia="Calibri" w:hAnsi="Arial" w:cs="Arial"/>
          <w:b/>
          <w:sz w:val="20"/>
          <w:szCs w:val="20"/>
        </w:rPr>
        <w:t>FunduszeUE</w:t>
      </w:r>
      <w:proofErr w:type="spellEnd"/>
      <w:r w:rsidRPr="00BF0CEE">
        <w:rPr>
          <w:rFonts w:ascii="Arial" w:eastAsia="Calibri" w:hAnsi="Arial" w:cs="Arial"/>
          <w:b/>
          <w:sz w:val="20"/>
          <w:szCs w:val="20"/>
        </w:rPr>
        <w:t xml:space="preserve"> </w:t>
      </w:r>
      <w:r w:rsidRPr="00BF0CEE">
        <w:rPr>
          <w:rFonts w:ascii="Arial" w:eastAsia="Calibri" w:hAnsi="Arial" w:cs="Arial"/>
          <w:sz w:val="20"/>
          <w:szCs w:val="20"/>
        </w:rPr>
        <w:t xml:space="preserve">lub </w:t>
      </w:r>
      <w:r w:rsidRPr="00BF0CEE">
        <w:rPr>
          <w:rFonts w:ascii="Arial" w:eastAsia="Calibri" w:hAnsi="Arial" w:cs="Arial"/>
          <w:b/>
          <w:sz w:val="20"/>
          <w:szCs w:val="20"/>
        </w:rPr>
        <w:t>#</w:t>
      </w:r>
      <w:proofErr w:type="spellStart"/>
      <w:r w:rsidRPr="00BF0CEE">
        <w:rPr>
          <w:rFonts w:ascii="Arial" w:eastAsia="Calibri" w:hAnsi="Arial" w:cs="Arial"/>
          <w:b/>
          <w:sz w:val="20"/>
          <w:szCs w:val="20"/>
        </w:rPr>
        <w:t>FunduszeEuropejskie</w:t>
      </w:r>
      <w:proofErr w:type="spellEnd"/>
      <w:r w:rsidRPr="00BF0CEE">
        <w:rPr>
          <w:rFonts w:ascii="Arial" w:eastAsia="Calibri" w:hAnsi="Arial" w:cs="Arial"/>
          <w:b/>
          <w:sz w:val="20"/>
          <w:szCs w:val="20"/>
        </w:rPr>
        <w:t xml:space="preserve">. </w:t>
      </w:r>
    </w:p>
    <w:p w14:paraId="07F4D37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Jeżeli nie posiadasz profilu w mediach społecznościowych, musisz go założyć (przynajmniej jeden profil).</w:t>
      </w:r>
    </w:p>
    <w:p w14:paraId="566240B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Hasztagi #</w:t>
      </w:r>
      <w:proofErr w:type="spellStart"/>
      <w:r w:rsidRPr="00BF0CEE">
        <w:rPr>
          <w:rFonts w:ascii="Arial" w:eastAsia="Calibri" w:hAnsi="Arial" w:cs="Arial"/>
          <w:sz w:val="20"/>
          <w:szCs w:val="20"/>
        </w:rPr>
        <w:t>FunduszeUE</w:t>
      </w:r>
      <w:proofErr w:type="spellEnd"/>
      <w:r w:rsidRPr="00BF0CEE">
        <w:rPr>
          <w:rFonts w:ascii="Arial" w:eastAsia="Calibri" w:hAnsi="Arial" w:cs="Arial"/>
          <w:sz w:val="20"/>
          <w:szCs w:val="20"/>
        </w:rPr>
        <w:t xml:space="preserve"> lub #</w:t>
      </w:r>
      <w:proofErr w:type="spellStart"/>
      <w:r w:rsidRPr="00BF0CEE">
        <w:rPr>
          <w:rFonts w:ascii="Arial" w:eastAsia="Calibri" w:hAnsi="Arial" w:cs="Arial"/>
          <w:sz w:val="20"/>
          <w:szCs w:val="20"/>
        </w:rPr>
        <w:t>FunduszeEuropejskie</w:t>
      </w:r>
      <w:proofErr w:type="spellEnd"/>
      <w:r w:rsidRPr="00BF0CEE">
        <w:rPr>
          <w:rFonts w:ascii="Arial" w:eastAsia="Calibri" w:hAnsi="Arial" w:cs="Arial"/>
          <w:sz w:val="20"/>
          <w:szCs w:val="20"/>
        </w:rPr>
        <w:t xml:space="preserve"> stosuj w przypadku wszelkich informacji o realizowanym projekcie, podawanych do wiadomości za pośrednictwem mediów społecznościowych, np. o podpisaniu umowy, konferencji, otwarciu i zakończeniu projektu oraz gdy publikujesz materiały promujące projekt i jego rezultaty.</w:t>
      </w:r>
    </w:p>
    <w:p w14:paraId="125AAD2A"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3BB1EC9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Pamiętaj, że oznaczenia na stronach internetowych i w mediach społecznościowych występują </w:t>
      </w:r>
      <w:r w:rsidRPr="00BF0CEE">
        <w:rPr>
          <w:rFonts w:ascii="Arial" w:eastAsia="Calibri" w:hAnsi="Arial" w:cs="Arial"/>
          <w:b/>
          <w:sz w:val="20"/>
          <w:szCs w:val="20"/>
        </w:rPr>
        <w:t xml:space="preserve">zawsze w wariancie </w:t>
      </w:r>
      <w:proofErr w:type="spellStart"/>
      <w:r w:rsidRPr="00BF0CEE">
        <w:rPr>
          <w:rFonts w:ascii="Arial" w:eastAsia="Calibri" w:hAnsi="Arial" w:cs="Arial"/>
          <w:b/>
          <w:sz w:val="20"/>
          <w:szCs w:val="20"/>
        </w:rPr>
        <w:t>pełnokolorowym</w:t>
      </w:r>
      <w:proofErr w:type="spellEnd"/>
      <w:r w:rsidRPr="00BF0CEE">
        <w:rPr>
          <w:rFonts w:ascii="Arial" w:eastAsia="Calibri" w:hAnsi="Arial" w:cs="Arial"/>
          <w:sz w:val="20"/>
          <w:szCs w:val="20"/>
        </w:rPr>
        <w:t xml:space="preserve">. Nie można tu zastosować wersji achromatycznych. </w:t>
      </w:r>
    </w:p>
    <w:p w14:paraId="33CD350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F0CEE">
        <w:rPr>
          <w:rFonts w:ascii="Arial" w:eastAsia="Calibri" w:hAnsi="Arial" w:cs="Arial"/>
          <w:sz w:val="20"/>
          <w:szCs w:val="20"/>
        </w:rPr>
        <w:t xml:space="preserve"> (szczegóły znajdziesz w </w:t>
      </w:r>
      <w:r w:rsidRPr="00BF0CEE">
        <w:rPr>
          <w:rFonts w:ascii="Arial" w:eastAsia="Calibri" w:hAnsi="Arial" w:cs="Arial"/>
          <w:i/>
          <w:sz w:val="20"/>
          <w:szCs w:val="20"/>
        </w:rPr>
        <w:t>Podręczniku…</w:t>
      </w:r>
      <w:r w:rsidRPr="00BF0CEE">
        <w:rPr>
          <w:rFonts w:ascii="Arial" w:eastAsia="Calibri" w:hAnsi="Arial" w:cs="Arial"/>
          <w:sz w:val="20"/>
          <w:szCs w:val="20"/>
        </w:rPr>
        <w:t>). Taką stronę musisz utrzymywać do końca okresu trwałości projektu.</w:t>
      </w:r>
    </w:p>
    <w:p w14:paraId="6277B91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Rekomendujemy:</w:t>
      </w:r>
      <w:r w:rsidRPr="00BF0CEE">
        <w:rPr>
          <w:rFonts w:ascii="Arial" w:eastAsia="Calibri" w:hAnsi="Arial" w:cs="Arial"/>
          <w:sz w:val="20"/>
          <w:szCs w:val="20"/>
        </w:rPr>
        <w:t xml:space="preserve"> zamieszczanie zdjęć, grafik, materiałów audiowizualnych oraz harmonogramu projektu, prezentującego jego główne etapy i postęp prac.</w:t>
      </w:r>
    </w:p>
    <w:p w14:paraId="26046AA5"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p>
    <w:p w14:paraId="127BF3C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BF0CEE">
        <w:rPr>
          <w:rFonts w:ascii="Arial" w:eastAsia="Times New Roman" w:hAnsi="Arial" w:cs="Arial"/>
          <w:bCs/>
          <w:sz w:val="20"/>
          <w:szCs w:val="20"/>
          <w:lang w:eastAsia="x-none"/>
        </w:rPr>
        <w:t>/ znak</w:t>
      </w:r>
      <w:r w:rsidRPr="00BF0CEE">
        <w:rPr>
          <w:rFonts w:ascii="Arial" w:eastAsia="Times New Roman" w:hAnsi="Arial" w:cs="Arial"/>
          <w:bCs/>
          <w:sz w:val="20"/>
          <w:szCs w:val="20"/>
          <w:lang w:val="x-none" w:eastAsia="x-none"/>
        </w:rPr>
        <w:t xml:space="preserve"> właściwego programu, barw RP, </w:t>
      </w:r>
      <w:r w:rsidRPr="00BF0CEE">
        <w:rPr>
          <w:rFonts w:ascii="Arial" w:eastAsia="Times New Roman" w:hAnsi="Arial" w:cs="Arial"/>
          <w:bCs/>
          <w:sz w:val="20"/>
          <w:szCs w:val="20"/>
          <w:lang w:eastAsia="x-none"/>
        </w:rPr>
        <w:t xml:space="preserve">znak </w:t>
      </w:r>
      <w:r w:rsidRPr="00BF0CEE">
        <w:rPr>
          <w:rFonts w:ascii="Arial" w:eastAsia="Times New Roman" w:hAnsi="Arial" w:cs="Arial"/>
          <w:bCs/>
          <w:sz w:val="20"/>
          <w:szCs w:val="20"/>
          <w:lang w:val="x-none" w:eastAsia="x-none"/>
        </w:rPr>
        <w:t xml:space="preserve">UE oraz znak KPO (po linii </w:t>
      </w:r>
      <w:proofErr w:type="spellStart"/>
      <w:r w:rsidRPr="00BF0CEE">
        <w:rPr>
          <w:rFonts w:ascii="Arial" w:eastAsia="Times New Roman" w:hAnsi="Arial" w:cs="Arial"/>
          <w:bCs/>
          <w:sz w:val="20"/>
          <w:szCs w:val="20"/>
          <w:lang w:eastAsia="x-none"/>
        </w:rPr>
        <w:t>rozd</w:t>
      </w:r>
      <w:r w:rsidRPr="00BF0CEE">
        <w:rPr>
          <w:rFonts w:ascii="Arial" w:eastAsia="Times New Roman" w:hAnsi="Arial" w:cs="Arial"/>
          <w:bCs/>
          <w:sz w:val="20"/>
          <w:szCs w:val="20"/>
          <w:lang w:val="x-none" w:eastAsia="x-none"/>
        </w:rPr>
        <w:t>zielającej</w:t>
      </w:r>
      <w:proofErr w:type="spellEnd"/>
      <w:r w:rsidRPr="00BF0CEE">
        <w:rPr>
          <w:rFonts w:ascii="Arial" w:eastAsia="Times New Roman" w:hAnsi="Arial" w:cs="Arial"/>
          <w:bCs/>
          <w:sz w:val="20"/>
          <w:szCs w:val="20"/>
          <w:lang w:val="x-none" w:eastAsia="x-none"/>
        </w:rPr>
        <w:t>).</w:t>
      </w:r>
      <w:r w:rsidRPr="00BF0CEE">
        <w:rPr>
          <w:rFonts w:ascii="Arial" w:eastAsia="Times New Roman" w:hAnsi="Arial" w:cs="Arial"/>
          <w:bCs/>
          <w:sz w:val="20"/>
          <w:szCs w:val="20"/>
          <w:lang w:val="x-none" w:eastAsia="x-none"/>
        </w:rPr>
        <w:br/>
      </w:r>
      <w:r w:rsidRPr="00BF0CEE">
        <w:rPr>
          <w:rFonts w:ascii="Arial" w:eastAsia="Times New Roman" w:hAnsi="Arial" w:cs="Arial"/>
          <w:b/>
          <w:bCs/>
          <w:sz w:val="20"/>
          <w:szCs w:val="20"/>
          <w:lang w:eastAsia="x-none"/>
        </w:rPr>
        <w:lastRenderedPageBreak/>
        <w:t xml:space="preserve">UWAGA: </w:t>
      </w:r>
      <w:r w:rsidRPr="00BF0CEE">
        <w:rPr>
          <w:rFonts w:ascii="Arial" w:eastAsia="Times New Roman" w:hAnsi="Arial" w:cs="Arial"/>
          <w:b/>
          <w:bCs/>
          <w:sz w:val="20"/>
          <w:szCs w:val="20"/>
          <w:lang w:val="x-none" w:eastAsia="x-none"/>
        </w:rPr>
        <w:t>Pod zestawieniem tych znaków musisz umieścić informację słowną: „Dofinansowane</w:t>
      </w:r>
      <w:r w:rsidRPr="00BF0CEE">
        <w:rPr>
          <w:rFonts w:ascii="Arial" w:eastAsia="Times New Roman" w:hAnsi="Arial" w:cs="Arial"/>
          <w:b/>
          <w:bCs/>
          <w:sz w:val="20"/>
          <w:szCs w:val="20"/>
          <w:lang w:eastAsia="x-none"/>
        </w:rPr>
        <w:t> </w:t>
      </w:r>
      <w:r w:rsidRPr="00BF0CEE">
        <w:rPr>
          <w:rFonts w:ascii="Arial" w:eastAsia="Times New Roman" w:hAnsi="Arial" w:cs="Arial"/>
          <w:b/>
          <w:bCs/>
          <w:sz w:val="20"/>
          <w:szCs w:val="20"/>
          <w:lang w:val="x-none" w:eastAsia="x-none"/>
        </w:rPr>
        <w:t xml:space="preserve">przez Unię Europejską - </w:t>
      </w:r>
      <w:proofErr w:type="spellStart"/>
      <w:r w:rsidRPr="00BF0CEE">
        <w:rPr>
          <w:rFonts w:ascii="Arial" w:eastAsia="Times New Roman" w:hAnsi="Arial" w:cs="Arial"/>
          <w:b/>
          <w:bCs/>
          <w:sz w:val="20"/>
          <w:szCs w:val="20"/>
          <w:lang w:val="x-none" w:eastAsia="x-none"/>
        </w:rPr>
        <w:t>NextGenerationEU</w:t>
      </w:r>
      <w:proofErr w:type="spellEnd"/>
      <w:r w:rsidRPr="00BF0CEE">
        <w:rPr>
          <w:rFonts w:ascii="Arial" w:eastAsia="Times New Roman" w:hAnsi="Arial" w:cs="Arial"/>
          <w:b/>
          <w:bCs/>
          <w:sz w:val="20"/>
          <w:szCs w:val="20"/>
          <w:lang w:val="x-none" w:eastAsia="x-none"/>
        </w:rPr>
        <w:t>”.</w:t>
      </w:r>
    </w:p>
    <w:p w14:paraId="3843660B" w14:textId="77777777" w:rsidR="00BF0CEE" w:rsidRPr="00BF0CEE" w:rsidRDefault="00BF0CEE" w:rsidP="00BF0CEE">
      <w:pPr>
        <w:keepNext/>
        <w:spacing w:before="240" w:after="240" w:line="276" w:lineRule="auto"/>
        <w:outlineLvl w:val="2"/>
        <w:rPr>
          <w:rFonts w:eastAsia="Calibri"/>
        </w:rPr>
      </w:pPr>
      <w:r w:rsidRPr="00BF0CEE">
        <w:rPr>
          <w:rFonts w:ascii="Arial" w:eastAsia="Times New Roman" w:hAnsi="Arial" w:cs="Arial"/>
          <w:bCs/>
          <w:sz w:val="20"/>
          <w:szCs w:val="20"/>
          <w:lang w:val="x-none" w:eastAsia="x-none"/>
        </w:rPr>
        <w:t>Wzór wspólnego zestawienia znaków:</w:t>
      </w:r>
      <w:r w:rsidRPr="00BF0CEE">
        <w:rPr>
          <w:rFonts w:eastAsia="Calibri"/>
          <w:lang w:val="x-none"/>
        </w:rPr>
        <w:t xml:space="preserve"> </w:t>
      </w:r>
      <w:r w:rsidRPr="00BF0CEE">
        <w:rPr>
          <w:rFonts w:eastAsia="Calibri"/>
          <w:noProof/>
          <w:lang w:eastAsia="pl-PL"/>
        </w:rPr>
        <w:drawing>
          <wp:inline distT="0" distB="0" distL="0" distR="0" wp14:anchorId="5665B787" wp14:editId="173E9162">
            <wp:extent cx="5762625" cy="647700"/>
            <wp:effectExtent l="0" t="0" r="9525" b="0"/>
            <wp:docPr id="2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0CAE848C" w14:textId="77777777" w:rsidR="00BF0CEE" w:rsidRPr="00BF0CEE" w:rsidRDefault="00BF0CEE" w:rsidP="00BF0CEE">
      <w:pPr>
        <w:jc w:val="center"/>
        <w:rPr>
          <w:rFonts w:eastAsia="Calibri"/>
        </w:rPr>
      </w:pPr>
      <w:r w:rsidRPr="00BF0CEE">
        <w:rPr>
          <w:rFonts w:eastAsia="Calibri"/>
        </w:rPr>
        <w:t xml:space="preserve">Dofinansowane przez Unię Europejską – </w:t>
      </w:r>
      <w:proofErr w:type="spellStart"/>
      <w:r w:rsidRPr="00BF0CEE">
        <w:rPr>
          <w:rFonts w:eastAsia="Calibri"/>
        </w:rPr>
        <w:t>NextGenerationEU</w:t>
      </w:r>
      <w:proofErr w:type="spellEnd"/>
    </w:p>
    <w:p w14:paraId="1E1FAC7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BF0CEE">
        <w:rPr>
          <w:rFonts w:ascii="Arial" w:eastAsia="Times New Roman" w:hAnsi="Arial" w:cs="Arial"/>
          <w:b/>
          <w:bCs/>
          <w:sz w:val="20"/>
          <w:szCs w:val="20"/>
          <w:lang w:val="x-none" w:eastAsia="x-none"/>
        </w:rPr>
        <w:t xml:space="preserve">albo </w:t>
      </w:r>
      <w:r w:rsidRPr="00BF0CEE">
        <w:rPr>
          <w:rFonts w:ascii="Arial" w:eastAsia="Times New Roman" w:hAnsi="Arial" w:cs="Arial"/>
          <w:bCs/>
          <w:sz w:val="20"/>
          <w:szCs w:val="20"/>
          <w:lang w:val="x-none" w:eastAsia="x-none"/>
        </w:rPr>
        <w:t xml:space="preserve">możesz postawić jedną wspólną tablicę informacyjną. </w:t>
      </w:r>
    </w:p>
    <w:p w14:paraId="40279D75"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BF0CEE">
        <w:rPr>
          <w:rFonts w:ascii="Arial" w:eastAsia="Times New Roman" w:hAnsi="Arial" w:cs="Arial"/>
          <w:b/>
          <w:bCs/>
          <w:sz w:val="20"/>
          <w:szCs w:val="20"/>
          <w:lang w:val="x-none" w:eastAsia="x-none"/>
        </w:rPr>
        <w:t>lub</w:t>
      </w:r>
      <w:r w:rsidRPr="00BF0CEE">
        <w:rPr>
          <w:rFonts w:ascii="Arial" w:eastAsia="Times New Roman" w:hAnsi="Arial" w:cs="Arial"/>
          <w:bCs/>
          <w:sz w:val="20"/>
          <w:szCs w:val="20"/>
          <w:lang w:val="x-none" w:eastAsia="x-none"/>
        </w:rPr>
        <w:t xml:space="preserve"> możesz umieścić co najmniej jeden wspólny plakat informacyjny.</w:t>
      </w:r>
    </w:p>
    <w:p w14:paraId="4AD057A3"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Aby oznaczyć sprzęt i wyposażenie zakupione/ powstałe w ramach projektu finansowanego z FE i</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KPO, zastosuj wspólny wzór naklejek.</w:t>
      </w:r>
    </w:p>
    <w:p w14:paraId="35BEE2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val="x-none" w:eastAsia="x-none"/>
        </w:rPr>
        <w:t xml:space="preserve">Wzory materiałów z właściwymi oznaczeniami dla każdego programu znajdziesz na Portalu Funduszy Europejskich: </w:t>
      </w:r>
      <w:hyperlink r:id="rId32" w:history="1">
        <w:r w:rsidRPr="00BF0CEE">
          <w:rPr>
            <w:rFonts w:ascii="Arial" w:eastAsia="Times New Roman" w:hAnsi="Arial" w:cs="Arial"/>
            <w:bCs/>
            <w:color w:val="0000FF"/>
            <w:sz w:val="20"/>
            <w:szCs w:val="20"/>
            <w:u w:val="single"/>
            <w:lang w:val="x-none" w:eastAsia="x-none"/>
          </w:rPr>
          <w:t>www.funduszeeuropejskie.gov.pl</w:t>
        </w:r>
      </w:hyperlink>
      <w:r w:rsidRPr="00BF0CEE">
        <w:rPr>
          <w:rFonts w:ascii="Arial" w:eastAsia="Times New Roman" w:hAnsi="Arial" w:cs="Arial"/>
          <w:bCs/>
          <w:sz w:val="20"/>
          <w:szCs w:val="20"/>
          <w:lang w:eastAsia="x-none"/>
        </w:rPr>
        <w:t xml:space="preserve">, a dla programu Fundusze Europejskie dla Pomorza Zachodniego na stronie </w:t>
      </w:r>
      <w:hyperlink r:id="rId33" w:history="1">
        <w:r w:rsidRPr="00BF0CEE">
          <w:rPr>
            <w:rFonts w:ascii="Arial" w:eastAsia="Times New Roman" w:hAnsi="Arial" w:cs="Arial"/>
            <w:bCs/>
            <w:color w:val="0000FF"/>
            <w:sz w:val="20"/>
            <w:szCs w:val="20"/>
            <w:u w:val="single"/>
            <w:lang w:eastAsia="x-none"/>
          </w:rPr>
          <w:t>www.funduszeue.wzp.pl</w:t>
        </w:r>
      </w:hyperlink>
      <w:r w:rsidRPr="00BF0CEE">
        <w:rPr>
          <w:rFonts w:ascii="Arial" w:eastAsia="Times New Roman" w:hAnsi="Arial" w:cs="Arial"/>
          <w:bCs/>
          <w:sz w:val="20"/>
          <w:szCs w:val="20"/>
          <w:lang w:eastAsia="x-none"/>
        </w:rPr>
        <w:t>.</w:t>
      </w:r>
    </w:p>
    <w:p w14:paraId="770A03B8"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Gdzie znajdziesz znaki: FE, barw RP, UE i wzory materiałów?</w:t>
      </w:r>
    </w:p>
    <w:p w14:paraId="563DAEF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Potrzebne </w:t>
      </w:r>
      <w:r w:rsidRPr="00BF0CEE">
        <w:rPr>
          <w:rFonts w:ascii="Arial" w:eastAsia="Times New Roman" w:hAnsi="Arial" w:cs="Arial"/>
          <w:b/>
          <w:bCs/>
          <w:sz w:val="20"/>
          <w:szCs w:val="20"/>
          <w:lang w:val="x-none" w:eastAsia="x-none"/>
        </w:rPr>
        <w:t>znaki i zestawienia znaków</w:t>
      </w:r>
      <w:r w:rsidRPr="00BF0CEE">
        <w:rPr>
          <w:rFonts w:ascii="Arial" w:eastAsia="Times New Roman" w:hAnsi="Arial" w:cs="Arial"/>
          <w:bCs/>
          <w:sz w:val="20"/>
          <w:szCs w:val="20"/>
          <w:lang w:val="x-none" w:eastAsia="x-none"/>
        </w:rPr>
        <w:t xml:space="preserve"> zapisane w plikach programów graficznych, a także </w:t>
      </w:r>
      <w:r w:rsidRPr="00BF0CEE">
        <w:rPr>
          <w:rFonts w:ascii="Arial" w:eastAsia="Times New Roman" w:hAnsi="Arial" w:cs="Arial"/>
          <w:b/>
          <w:bCs/>
          <w:sz w:val="20"/>
          <w:szCs w:val="20"/>
          <w:lang w:val="x-none" w:eastAsia="x-none"/>
        </w:rPr>
        <w:t>wzory plakatów, tablic, naklejek</w:t>
      </w:r>
      <w:r w:rsidRPr="00BF0CEE">
        <w:rPr>
          <w:rFonts w:ascii="Arial" w:eastAsia="Times New Roman" w:hAnsi="Arial" w:cs="Arial"/>
          <w:bCs/>
          <w:sz w:val="20"/>
          <w:szCs w:val="20"/>
          <w:lang w:val="x-none" w:eastAsia="x-none"/>
        </w:rPr>
        <w:t xml:space="preserve"> i poglądowe </w:t>
      </w:r>
      <w:r w:rsidRPr="00BF0CEE">
        <w:rPr>
          <w:rFonts w:ascii="Arial" w:eastAsia="Times New Roman" w:hAnsi="Arial" w:cs="Arial"/>
          <w:b/>
          <w:bCs/>
          <w:sz w:val="20"/>
          <w:szCs w:val="20"/>
          <w:lang w:val="x-none" w:eastAsia="x-none"/>
        </w:rPr>
        <w:t>wzory innych materiałów</w:t>
      </w:r>
      <w:r w:rsidRPr="00BF0CEE">
        <w:rPr>
          <w:rFonts w:ascii="Arial" w:eastAsia="Times New Roman" w:hAnsi="Arial" w:cs="Arial"/>
          <w:bCs/>
          <w:sz w:val="20"/>
          <w:szCs w:val="20"/>
          <w:lang w:val="x-none" w:eastAsia="x-none"/>
        </w:rPr>
        <w:t xml:space="preserve"> informacyjno-promocyjnych znajdziesz na portalu Funduszy Europejskich:</w:t>
      </w:r>
    </w:p>
    <w:p w14:paraId="176F1793" w14:textId="77777777" w:rsidR="00BF0CEE" w:rsidRPr="00BF0CEE" w:rsidRDefault="002C02D6" w:rsidP="00BF0CEE">
      <w:pPr>
        <w:keepNext/>
        <w:spacing w:before="240" w:after="240" w:line="276" w:lineRule="auto"/>
        <w:outlineLvl w:val="2"/>
        <w:rPr>
          <w:rFonts w:ascii="Arial" w:eastAsia="Times New Roman" w:hAnsi="Arial" w:cs="Arial"/>
          <w:bCs/>
          <w:sz w:val="20"/>
          <w:szCs w:val="20"/>
          <w:lang w:eastAsia="x-none"/>
        </w:rPr>
      </w:pPr>
      <w:hyperlink r:id="rId34" w:history="1">
        <w:r w:rsidR="00BF0CEE" w:rsidRPr="00BF0CEE">
          <w:rPr>
            <w:rFonts w:ascii="Arial" w:eastAsia="Times New Roman" w:hAnsi="Arial" w:cs="Arial"/>
            <w:bCs/>
            <w:color w:val="0000FF"/>
            <w:sz w:val="20"/>
            <w:szCs w:val="20"/>
            <w:u w:val="single"/>
            <w:lang w:val="x-none" w:eastAsia="x-none"/>
          </w:rPr>
          <w:t>https://www.funduszeeuropejskie.gov.pl/strony/o-funduszach/fundusze-2021-2027/prawo-i-dokumenty/zasady-komunikacji-fe/</w:t>
        </w:r>
      </w:hyperlink>
      <w:r w:rsidR="00BF0CEE" w:rsidRPr="00BF0CEE">
        <w:rPr>
          <w:rFonts w:ascii="Arial" w:eastAsia="Times New Roman" w:hAnsi="Arial" w:cs="Arial"/>
          <w:bCs/>
          <w:sz w:val="20"/>
          <w:szCs w:val="20"/>
          <w:lang w:val="x-none" w:eastAsia="x-none"/>
        </w:rPr>
        <w:t xml:space="preserve"> </w:t>
      </w:r>
    </w:p>
    <w:p w14:paraId="1BE818F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oraz stronie internetowej programu regionalnego Fundusze Europejskie dla Pomorza Zachodniego:</w:t>
      </w:r>
    </w:p>
    <w:p w14:paraId="3212051C" w14:textId="77777777" w:rsidR="00BF0CEE" w:rsidRPr="00BF0CEE" w:rsidRDefault="002C02D6" w:rsidP="00BF0CEE">
      <w:pPr>
        <w:keepNext/>
        <w:spacing w:before="240" w:after="240" w:line="276" w:lineRule="auto"/>
        <w:outlineLvl w:val="2"/>
        <w:rPr>
          <w:rFonts w:ascii="Arial" w:eastAsia="Times New Roman" w:hAnsi="Arial" w:cs="Arial"/>
          <w:bCs/>
          <w:sz w:val="20"/>
          <w:szCs w:val="20"/>
          <w:lang w:val="x-none" w:eastAsia="x-none"/>
        </w:rPr>
      </w:pPr>
      <w:hyperlink r:id="rId35" w:history="1">
        <w:r w:rsidR="00BF0CEE" w:rsidRPr="00BF0CEE">
          <w:rPr>
            <w:rFonts w:ascii="Arial" w:eastAsia="Times New Roman" w:hAnsi="Arial" w:cs="Arial"/>
            <w:bCs/>
            <w:color w:val="0000FF"/>
            <w:sz w:val="20"/>
            <w:szCs w:val="20"/>
            <w:u w:val="single"/>
            <w:lang w:val="x-none" w:eastAsia="x-none"/>
          </w:rPr>
          <w:t>https://funduszeue.wzp.pl/poradniki_lista/zasady-komunikacji/</w:t>
        </w:r>
      </w:hyperlink>
    </w:p>
    <w:p w14:paraId="785ACD0C" w14:textId="77777777" w:rsidR="00BF0CEE" w:rsidRPr="00BF0CEE" w:rsidRDefault="00BF0CEE" w:rsidP="00BF0CEE">
      <w:pPr>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Znajdziesz tam również</w:t>
      </w:r>
      <w:r w:rsidRPr="00BF0CEE">
        <w:rPr>
          <w:rFonts w:ascii="Arial" w:eastAsia="Times New Roman" w:hAnsi="Arial" w:cs="Arial"/>
          <w:bCs/>
          <w:sz w:val="20"/>
          <w:szCs w:val="20"/>
          <w:lang w:val="x-none" w:eastAsia="x-none"/>
        </w:rPr>
        <w:t xml:space="preserve"> „Księg</w:t>
      </w:r>
      <w:r w:rsidRPr="00BF0CEE">
        <w:rPr>
          <w:rFonts w:ascii="Arial" w:eastAsia="Times New Roman" w:hAnsi="Arial" w:cs="Arial"/>
          <w:bCs/>
          <w:sz w:val="20"/>
          <w:szCs w:val="20"/>
          <w:lang w:eastAsia="x-none"/>
        </w:rPr>
        <w:t>ę</w:t>
      </w:r>
      <w:r w:rsidRPr="00BF0CEE">
        <w:rPr>
          <w:rFonts w:ascii="Arial" w:eastAsia="Times New Roman" w:hAnsi="Arial" w:cs="Arial"/>
          <w:bCs/>
          <w:sz w:val="20"/>
          <w:szCs w:val="20"/>
          <w:lang w:val="x-none" w:eastAsia="x-none"/>
        </w:rPr>
        <w:t xml:space="preserve"> Tożsamości Wizualnej marki Fundusze Europejskie 2021-2027”, w</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której </w:t>
      </w:r>
      <w:r w:rsidRPr="00BF0CEE">
        <w:rPr>
          <w:rFonts w:ascii="Arial" w:eastAsia="Times New Roman" w:hAnsi="Arial" w:cs="Arial"/>
          <w:bCs/>
          <w:sz w:val="20"/>
          <w:szCs w:val="20"/>
          <w:lang w:eastAsia="x-none"/>
        </w:rPr>
        <w:t>opisane są</w:t>
      </w:r>
      <w:r w:rsidRPr="00BF0CEE">
        <w:rPr>
          <w:rFonts w:ascii="Arial" w:eastAsia="Times New Roman" w:hAnsi="Arial" w:cs="Arial"/>
          <w:bCs/>
          <w:sz w:val="20"/>
          <w:szCs w:val="20"/>
          <w:lang w:val="x-none" w:eastAsia="x-none"/>
        </w:rPr>
        <w:t xml:space="preserve"> szczegółowe zasady tworzenia i używania oznaczeń projektów.</w:t>
      </w:r>
    </w:p>
    <w:p w14:paraId="4E79494F" w14:textId="77777777" w:rsidR="00BF0CEE" w:rsidRPr="00BF0CEE" w:rsidRDefault="00BF0CEE" w:rsidP="00BF0CEE">
      <w:pPr>
        <w:rPr>
          <w:rFonts w:ascii="Arial" w:eastAsia="Times New Roman" w:hAnsi="Arial" w:cs="Arial"/>
          <w:bCs/>
          <w:sz w:val="20"/>
          <w:szCs w:val="20"/>
          <w:lang w:val="x-none" w:eastAsia="x-none"/>
        </w:rPr>
      </w:pPr>
    </w:p>
    <w:p w14:paraId="1DFE3098"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p>
    <w:p w14:paraId="3B9B095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projektu dofinansowanego z Funduszy Europejskich. </w:t>
      </w:r>
      <w:r w:rsidRPr="00BF0CEE">
        <w:rPr>
          <w:rFonts w:ascii="Arial" w:eastAsia="Times New Roman" w:hAnsi="Arial" w:cs="Arial"/>
          <w:bCs/>
          <w:sz w:val="20"/>
          <w:szCs w:val="20"/>
          <w:lang w:eastAsia="x-none"/>
        </w:rPr>
        <w:lastRenderedPageBreak/>
        <w:t xml:space="preserve">Pełną treść zasad wraz z przykładami znajdziesz </w:t>
      </w:r>
      <w:r w:rsidRPr="00BF0CEE">
        <w:rPr>
          <w:rFonts w:ascii="Arial" w:eastAsia="Times New Roman" w:hAnsi="Arial" w:cs="Arial"/>
          <w:bCs/>
          <w:sz w:val="20"/>
          <w:szCs w:val="20"/>
          <w:lang w:val="x-none" w:eastAsia="x-none"/>
        </w:rPr>
        <w:t>w</w:t>
      </w:r>
      <w:r w:rsidRPr="00BF0CEE">
        <w:rPr>
          <w:rFonts w:ascii="Arial" w:eastAsia="Times New Roman" w:hAnsi="Arial" w:cs="Arial"/>
          <w:b/>
          <w:bCs/>
          <w:sz w:val="20"/>
          <w:szCs w:val="20"/>
          <w:lang w:val="x-none" w:eastAsia="x-none"/>
        </w:rPr>
        <w:t xml:space="preserve"> </w:t>
      </w:r>
      <w:r w:rsidRPr="00BF0CEE">
        <w:rPr>
          <w:rFonts w:ascii="Arial" w:eastAsia="Times New Roman" w:hAnsi="Arial" w:cs="Arial"/>
          <w:bCs/>
          <w:sz w:val="20"/>
          <w:szCs w:val="20"/>
          <w:lang w:eastAsia="x-none"/>
        </w:rPr>
        <w:t>obowiązującym Cię</w:t>
      </w:r>
      <w:r w:rsidRPr="00BF0CEE">
        <w:rPr>
          <w:rFonts w:ascii="Arial" w:eastAsia="Times New Roman" w:hAnsi="Arial" w:cs="Arial"/>
          <w:b/>
          <w:bCs/>
          <w:sz w:val="20"/>
          <w:szCs w:val="20"/>
          <w:lang w:eastAsia="x-none"/>
        </w:rPr>
        <w:t xml:space="preserve"> </w:t>
      </w:r>
      <w:r w:rsidRPr="00BF0CEE">
        <w:rPr>
          <w:rFonts w:ascii="Arial" w:eastAsia="Times New Roman" w:hAnsi="Arial" w:cs="Arial"/>
          <w:b/>
          <w:bCs/>
          <w:i/>
          <w:sz w:val="20"/>
          <w:szCs w:val="20"/>
          <w:lang w:val="x-none" w:eastAsia="x-none"/>
        </w:rPr>
        <w:t>Podręczniku wnioskodawcy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Beneficjenta Funduszy Europejskich na lata 2021-2027 w zakresie informacji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promocji</w:t>
      </w:r>
      <w:r w:rsidRPr="00BF0CEE">
        <w:rPr>
          <w:rFonts w:ascii="Arial" w:eastAsia="Times New Roman" w:hAnsi="Arial" w:cs="Arial"/>
          <w:bCs/>
          <w:sz w:val="20"/>
          <w:szCs w:val="20"/>
          <w:lang w:eastAsia="x-none"/>
        </w:rPr>
        <w:t>.</w:t>
      </w:r>
    </w:p>
    <w:p w14:paraId="45C22B71"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Nieprzestrzeganie </w:t>
      </w:r>
      <w:r w:rsidRPr="00BF0CEE">
        <w:rPr>
          <w:rFonts w:ascii="Arial" w:eastAsia="Times New Roman" w:hAnsi="Arial" w:cs="Arial"/>
          <w:bCs/>
          <w:sz w:val="20"/>
          <w:szCs w:val="20"/>
          <w:lang w:val="x-none" w:eastAsia="x-none"/>
        </w:rPr>
        <w:t xml:space="preserve">zasad zawartych w </w:t>
      </w:r>
      <w:r w:rsidRPr="00BF0CEE">
        <w:rPr>
          <w:rFonts w:ascii="Arial" w:eastAsia="Times New Roman" w:hAnsi="Arial" w:cs="Arial"/>
          <w:bCs/>
          <w:i/>
          <w:sz w:val="20"/>
          <w:szCs w:val="20"/>
          <w:lang w:val="x-none" w:eastAsia="x-none"/>
        </w:rPr>
        <w:t>Podręczniku…</w:t>
      </w:r>
      <w:r w:rsidRPr="00BF0CEE">
        <w:rPr>
          <w:rFonts w:ascii="Arial" w:eastAsia="Times New Roman" w:hAnsi="Arial" w:cs="Arial"/>
          <w:bCs/>
          <w:sz w:val="20"/>
          <w:szCs w:val="20"/>
          <w:lang w:val="x-none" w:eastAsia="x-none"/>
        </w:rPr>
        <w:t xml:space="preserve"> może skutkować konsekwencjami finansowymi. </w:t>
      </w:r>
      <w:r w:rsidRPr="00BF0CEE">
        <w:rPr>
          <w:rFonts w:ascii="Arial" w:eastAsia="Times New Roman" w:hAnsi="Arial" w:cs="Arial"/>
          <w:bCs/>
          <w:sz w:val="20"/>
          <w:szCs w:val="20"/>
          <w:lang w:eastAsia="x-none"/>
        </w:rPr>
        <w:t xml:space="preserve">Jeżeli </w:t>
      </w:r>
      <w:r w:rsidRPr="00BF0CEE">
        <w:rPr>
          <w:rFonts w:ascii="Arial" w:eastAsia="Times New Roman" w:hAnsi="Arial" w:cs="Arial"/>
          <w:bCs/>
          <w:sz w:val="20"/>
          <w:szCs w:val="20"/>
          <w:lang w:val="x-none" w:eastAsia="x-none"/>
        </w:rPr>
        <w:t>kontrole wyka</w:t>
      </w:r>
      <w:r w:rsidRPr="00BF0CEE">
        <w:rPr>
          <w:rFonts w:ascii="Arial" w:eastAsia="Times New Roman" w:hAnsi="Arial" w:cs="Arial"/>
          <w:bCs/>
          <w:sz w:val="20"/>
          <w:szCs w:val="20"/>
          <w:lang w:eastAsia="x-none"/>
        </w:rPr>
        <w:t>żą</w:t>
      </w:r>
      <w:r w:rsidRPr="00BF0CEE">
        <w:rPr>
          <w:rFonts w:ascii="Arial" w:eastAsia="Times New Roman" w:hAnsi="Arial" w:cs="Arial"/>
          <w:bCs/>
          <w:sz w:val="20"/>
          <w:szCs w:val="20"/>
          <w:lang w:val="x-none" w:eastAsia="x-none"/>
        </w:rPr>
        <w:t xml:space="preserve"> uchybienia, </w:t>
      </w:r>
      <w:r w:rsidRPr="00BF0CEE">
        <w:rPr>
          <w:rFonts w:ascii="Arial" w:eastAsia="Times New Roman" w:hAnsi="Arial" w:cs="Arial"/>
          <w:bCs/>
          <w:sz w:val="20"/>
          <w:szCs w:val="20"/>
          <w:lang w:eastAsia="x-none"/>
        </w:rPr>
        <w:t>to</w:t>
      </w:r>
      <w:r w:rsidRPr="00BF0CEE">
        <w:rPr>
          <w:rFonts w:ascii="Arial" w:eastAsia="Times New Roman" w:hAnsi="Arial" w:cs="Arial"/>
          <w:bCs/>
          <w:sz w:val="20"/>
          <w:szCs w:val="20"/>
          <w:lang w:val="x-none" w:eastAsia="x-none"/>
        </w:rPr>
        <w:t xml:space="preserve"> w skrajnych przypadkach </w:t>
      </w:r>
      <w:r w:rsidRPr="00BF0CEE">
        <w:rPr>
          <w:rFonts w:ascii="Arial" w:eastAsia="Times New Roman" w:hAnsi="Arial" w:cs="Arial"/>
          <w:bCs/>
          <w:sz w:val="20"/>
          <w:szCs w:val="20"/>
          <w:lang w:eastAsia="x-none"/>
        </w:rPr>
        <w:t>mogą one prowadzić</w:t>
      </w:r>
      <w:r w:rsidRPr="00BF0CEE">
        <w:rPr>
          <w:rFonts w:ascii="Arial" w:eastAsia="Times New Roman" w:hAnsi="Arial" w:cs="Arial"/>
          <w:bCs/>
          <w:sz w:val="20"/>
          <w:szCs w:val="20"/>
          <w:lang w:val="x-none" w:eastAsia="x-none"/>
        </w:rPr>
        <w:t xml:space="preserve"> do konieczności zwrotu części dofinansowania.</w:t>
      </w:r>
    </w:p>
    <w:p w14:paraId="50F93E46" w14:textId="77777777" w:rsidR="00D20CF6" w:rsidRPr="002A4AA8" w:rsidRDefault="00D20CF6" w:rsidP="00D20CF6">
      <w:pPr>
        <w:rPr>
          <w:rFonts w:ascii="Arial" w:hAnsi="Arial" w:cs="Arial"/>
          <w:sz w:val="20"/>
          <w:szCs w:val="20"/>
        </w:rPr>
      </w:pPr>
    </w:p>
    <w:p w14:paraId="1AA58FD9" w14:textId="17F8ABF4" w:rsidR="00FF0426" w:rsidRPr="002A4AA8" w:rsidRDefault="00D20CF6" w:rsidP="00D20CF6">
      <w:pPr>
        <w:rPr>
          <w:rFonts w:ascii="Arial" w:hAnsi="Arial" w:cs="Arial"/>
          <w:sz w:val="20"/>
          <w:szCs w:val="20"/>
        </w:rPr>
      </w:pP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67" w:name="_Toc415586295"/>
      <w:bookmarkStart w:id="68" w:name="_Toc405543194"/>
      <w:bookmarkStart w:id="69" w:name="_Toc405560047"/>
      <w:bookmarkStart w:id="70" w:name="_Toc405560117"/>
      <w:bookmarkStart w:id="71" w:name="_Toc405905519"/>
      <w:bookmarkStart w:id="72" w:name="_Toc406085432"/>
      <w:bookmarkStart w:id="73" w:name="_Toc406086720"/>
      <w:bookmarkStart w:id="74" w:name="_Toc406086911"/>
      <w:bookmarkStart w:id="75" w:name="_Toc406087003"/>
      <w:bookmarkStart w:id="76" w:name="_Toc405543209"/>
      <w:bookmarkStart w:id="77" w:name="_Toc405560065"/>
      <w:bookmarkStart w:id="78" w:name="_Toc405560135"/>
      <w:bookmarkStart w:id="79" w:name="_Toc405905537"/>
      <w:bookmarkStart w:id="80" w:name="_Toc406085451"/>
      <w:bookmarkStart w:id="81" w:name="_Toc406086739"/>
      <w:bookmarkStart w:id="82" w:name="_Toc406086930"/>
      <w:bookmarkStart w:id="83" w:name="_Toc406087022"/>
      <w:bookmarkStart w:id="84" w:name="_Toc405543211"/>
      <w:bookmarkStart w:id="85" w:name="_Toc405560067"/>
      <w:bookmarkStart w:id="86" w:name="_Toc405560137"/>
      <w:bookmarkStart w:id="87" w:name="_Toc405905539"/>
      <w:bookmarkStart w:id="88" w:name="_Toc406085453"/>
      <w:bookmarkStart w:id="89" w:name="_Toc406086741"/>
      <w:bookmarkStart w:id="90" w:name="_Toc406086932"/>
      <w:bookmarkStart w:id="91" w:name="_Toc406087024"/>
      <w:bookmarkStart w:id="92" w:name="_Toc488235590"/>
      <w:bookmarkStart w:id="93" w:name="_Toc488235716"/>
      <w:bookmarkStart w:id="94" w:name="_Toc488324554"/>
      <w:bookmarkStart w:id="95" w:name="_Toc415586316"/>
      <w:bookmarkStart w:id="96" w:name="_Toc415586319"/>
      <w:bookmarkStart w:id="97" w:name="_Toc415586321"/>
      <w:bookmarkStart w:id="98" w:name="_Toc415586322"/>
      <w:bookmarkStart w:id="99" w:name="_Toc415586323"/>
      <w:bookmarkStart w:id="100" w:name="_Toc415586324"/>
      <w:bookmarkStart w:id="101" w:name="_Toc415586325"/>
      <w:bookmarkStart w:id="102" w:name="_Toc488235597"/>
      <w:bookmarkStart w:id="103" w:name="_Toc488235723"/>
      <w:bookmarkStart w:id="104" w:name="_Toc488324561"/>
      <w:bookmarkStart w:id="105" w:name="_Toc488235598"/>
      <w:bookmarkStart w:id="106" w:name="_Toc488235724"/>
      <w:bookmarkStart w:id="107" w:name="_Toc488324562"/>
      <w:bookmarkStart w:id="108" w:name="_Toc406086914"/>
      <w:bookmarkStart w:id="109" w:name="_Toc406087006"/>
      <w:bookmarkStart w:id="110" w:name="_Toc407625471"/>
      <w:bookmarkStart w:id="111" w:name="_Toc406085437"/>
      <w:bookmarkStart w:id="112" w:name="_Toc406086725"/>
      <w:bookmarkStart w:id="113" w:name="_Toc406086916"/>
      <w:bookmarkStart w:id="114" w:name="_Toc406087008"/>
      <w:bookmarkStart w:id="115" w:name="_Toc405560069"/>
      <w:bookmarkStart w:id="116" w:name="_Toc405560139"/>
      <w:bookmarkStart w:id="117" w:name="_Toc405905541"/>
      <w:bookmarkStart w:id="118" w:name="_Toc406085455"/>
      <w:bookmarkStart w:id="119" w:name="_Toc406086743"/>
      <w:bookmarkStart w:id="120" w:name="_Toc406086934"/>
      <w:bookmarkStart w:id="121" w:name="_Toc406087026"/>
      <w:bookmarkStart w:id="122" w:name="_Toc405560070"/>
      <w:bookmarkStart w:id="123" w:name="_Toc405560140"/>
      <w:bookmarkStart w:id="124" w:name="_Toc405905542"/>
      <w:bookmarkStart w:id="125" w:name="_Toc406085456"/>
      <w:bookmarkStart w:id="126" w:name="_Toc406086744"/>
      <w:bookmarkStart w:id="127" w:name="_Toc406086935"/>
      <w:bookmarkStart w:id="128" w:name="_Toc406087027"/>
      <w:bookmarkStart w:id="129" w:name="_Toc406086938"/>
      <w:bookmarkStart w:id="130" w:name="_Toc406087030"/>
      <w:bookmarkStart w:id="131" w:name="_Toc406086940"/>
      <w:bookmarkStart w:id="132" w:name="_Toc406087032"/>
      <w:bookmarkStart w:id="133" w:name="_Toc406086945"/>
      <w:bookmarkStart w:id="134" w:name="_Toc406087037"/>
      <w:bookmarkStart w:id="135" w:name="_Toc406086947"/>
      <w:bookmarkStart w:id="136" w:name="_Toc406087039"/>
      <w:bookmarkStart w:id="137" w:name="_Toc406086954"/>
      <w:bookmarkStart w:id="138" w:name="_Toc406087046"/>
      <w:bookmarkStart w:id="139" w:name="_Toc406086957"/>
      <w:bookmarkStart w:id="140" w:name="_Toc406087049"/>
      <w:bookmarkStart w:id="141" w:name="_Toc415586344"/>
      <w:bookmarkStart w:id="142" w:name="_Toc415586346"/>
      <w:bookmarkStart w:id="143" w:name="_Toc415586347"/>
      <w:bookmarkStart w:id="144" w:name="_Toc405543179"/>
      <w:bookmarkStart w:id="145" w:name="_Toc405560032"/>
      <w:bookmarkStart w:id="146" w:name="_Toc405560102"/>
      <w:bookmarkStart w:id="147" w:name="_Toc405905504"/>
      <w:bookmarkStart w:id="148" w:name="_Toc406085416"/>
      <w:bookmarkStart w:id="149" w:name="_Toc406086704"/>
      <w:bookmarkStart w:id="150" w:name="_Toc406086895"/>
      <w:bookmarkStart w:id="151" w:name="_Toc406086987"/>
      <w:bookmarkStart w:id="152" w:name="_Toc405543183"/>
      <w:bookmarkStart w:id="153" w:name="_Toc405560036"/>
      <w:bookmarkStart w:id="154" w:name="_Toc405560106"/>
      <w:bookmarkStart w:id="155" w:name="_Toc405905508"/>
      <w:bookmarkStart w:id="156" w:name="_Toc406085420"/>
      <w:bookmarkStart w:id="157" w:name="_Toc406086708"/>
      <w:bookmarkStart w:id="158" w:name="_Toc406086899"/>
      <w:bookmarkStart w:id="159" w:name="_Toc406086991"/>
      <w:bookmarkStart w:id="160" w:name="_Toc488324595"/>
      <w:bookmarkStart w:id="161" w:name="_Toc407619989"/>
      <w:bookmarkStart w:id="162" w:name="_Toc407625463"/>
      <w:bookmarkStart w:id="163" w:name="_Toc405543188"/>
      <w:bookmarkStart w:id="164" w:name="_Toc405560041"/>
      <w:bookmarkStart w:id="165" w:name="_Toc405560111"/>
      <w:bookmarkStart w:id="166" w:name="_Toc405905513"/>
      <w:bookmarkStart w:id="167" w:name="_Toc406085425"/>
      <w:bookmarkStart w:id="168" w:name="_Toc406086713"/>
      <w:bookmarkStart w:id="169" w:name="_Toc406086904"/>
      <w:bookmarkStart w:id="170" w:name="_Toc406086996"/>
      <w:bookmarkStart w:id="171" w:name="_Toc405543192"/>
      <w:bookmarkStart w:id="172" w:name="_Toc405560045"/>
      <w:bookmarkStart w:id="173" w:name="_Toc405560115"/>
      <w:bookmarkStart w:id="174" w:name="_Toc405905517"/>
      <w:bookmarkStart w:id="175" w:name="_Toc406085429"/>
      <w:bookmarkStart w:id="176" w:name="_Toc406086717"/>
      <w:bookmarkStart w:id="177" w:name="_Toc406086908"/>
      <w:bookmarkStart w:id="178" w:name="_Toc406087000"/>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080A9C">
      <w:pPr>
        <w:numPr>
          <w:ilvl w:val="0"/>
          <w:numId w:val="78"/>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080A9C">
      <w:pPr>
        <w:pStyle w:val="Akapitzlist"/>
        <w:numPr>
          <w:ilvl w:val="0"/>
          <w:numId w:val="84"/>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0F9EB2C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A64DF3" w:rsidRPr="004C5DD9">
        <w:rPr>
          <w:rFonts w:ascii="Arial" w:hAnsi="Arial" w:cs="Arial"/>
          <w:sz w:val="20"/>
          <w:szCs w:val="20"/>
        </w:rPr>
        <w:t>202</w:t>
      </w:r>
      <w:r w:rsidR="00A64DF3">
        <w:rPr>
          <w:rFonts w:ascii="Arial" w:hAnsi="Arial" w:cs="Arial"/>
          <w:sz w:val="20"/>
          <w:szCs w:val="20"/>
        </w:rPr>
        <w:t>5</w:t>
      </w:r>
      <w:r w:rsidRPr="004C5DD9">
        <w:rPr>
          <w:rFonts w:ascii="Arial" w:hAnsi="Arial" w:cs="Arial"/>
          <w:sz w:val="20"/>
          <w:szCs w:val="20"/>
        </w:rPr>
        <w:t xml:space="preserve">, poz. </w:t>
      </w:r>
      <w:r w:rsidR="00A64DF3">
        <w:rPr>
          <w:rFonts w:ascii="Arial" w:hAnsi="Arial" w:cs="Arial"/>
          <w:sz w:val="20"/>
          <w:szCs w:val="20"/>
        </w:rPr>
        <w:t xml:space="preserve">1483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67411B3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57000D" w:rsidRPr="004C5DD9">
        <w:rPr>
          <w:rFonts w:ascii="Arial" w:hAnsi="Arial" w:cs="Arial"/>
          <w:color w:val="000000" w:themeColor="text1"/>
          <w:sz w:val="20"/>
          <w:szCs w:val="20"/>
        </w:rPr>
        <w:t>202</w:t>
      </w:r>
      <w:r w:rsidR="0057000D">
        <w:rPr>
          <w:rFonts w:ascii="Arial" w:hAnsi="Arial" w:cs="Arial"/>
          <w:color w:val="000000" w:themeColor="text1"/>
          <w:sz w:val="20"/>
          <w:szCs w:val="20"/>
        </w:rPr>
        <w:t>4</w:t>
      </w:r>
      <w:r w:rsidR="0057000D"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0C7775">
        <w:rPr>
          <w:rFonts w:ascii="Arial" w:hAnsi="Arial" w:cs="Arial"/>
          <w:color w:val="000000" w:themeColor="text1"/>
          <w:sz w:val="20"/>
          <w:szCs w:val="20"/>
        </w:rPr>
        <w:t> </w:t>
      </w:r>
      <w:r w:rsidR="0057000D">
        <w:rPr>
          <w:rFonts w:ascii="Arial" w:hAnsi="Arial" w:cs="Arial"/>
          <w:color w:val="000000" w:themeColor="text1"/>
          <w:sz w:val="20"/>
          <w:szCs w:val="20"/>
        </w:rPr>
        <w:t xml:space="preserve">1822 </w:t>
      </w:r>
      <w:r w:rsidRPr="004C5DD9">
        <w:rPr>
          <w:rFonts w:ascii="Arial" w:hAnsi="Arial" w:cs="Arial"/>
          <w:color w:val="000000" w:themeColor="text1"/>
          <w:sz w:val="20"/>
          <w:szCs w:val="20"/>
        </w:rPr>
        <w:t>z</w:t>
      </w:r>
      <w:r w:rsidR="0057000D">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BCD8304" w14:textId="4B49D061" w:rsidR="00243A3C" w:rsidRPr="004C5DD9" w:rsidRDefault="00243A3C" w:rsidP="00080A9C">
      <w:pPr>
        <w:pStyle w:val="Akapitzlist"/>
        <w:numPr>
          <w:ilvl w:val="0"/>
          <w:numId w:val="84"/>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A64DF3">
        <w:rPr>
          <w:rFonts w:ascii="Arial" w:eastAsia="Calibri" w:hAnsi="Arial" w:cs="Arial"/>
          <w:color w:val="000000" w:themeColor="text1"/>
          <w:sz w:val="20"/>
          <w:szCs w:val="20"/>
        </w:rPr>
        <w:t xml:space="preserve">2025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A64DF3">
        <w:rPr>
          <w:rFonts w:ascii="Arial" w:eastAsia="Calibri" w:hAnsi="Arial" w:cs="Arial"/>
          <w:color w:val="000000" w:themeColor="text1"/>
          <w:sz w:val="20"/>
          <w:szCs w:val="20"/>
        </w:rPr>
        <w:t>514</w:t>
      </w:r>
      <w:r w:rsidRPr="004C5DD9">
        <w:rPr>
          <w:rFonts w:ascii="Arial" w:eastAsia="Calibri" w:hAnsi="Arial" w:cs="Arial"/>
          <w:color w:val="000000" w:themeColor="text1"/>
          <w:sz w:val="20"/>
          <w:szCs w:val="20"/>
        </w:rPr>
        <w:t>);</w:t>
      </w:r>
    </w:p>
    <w:p w14:paraId="46282C9C" w14:textId="77777777" w:rsidR="00243A3C" w:rsidRDefault="00243A3C" w:rsidP="00080A9C">
      <w:pPr>
        <w:pStyle w:val="Akapitzlist"/>
        <w:numPr>
          <w:ilvl w:val="0"/>
          <w:numId w:val="84"/>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9"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9"/>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6"/>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7"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69CBF9AB"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D0658E">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8"/>
      <w:headerReference w:type="first" r:id="rId39"/>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F40A4" w14:textId="77777777" w:rsidR="00B808ED" w:rsidRDefault="00B808ED" w:rsidP="009D490C">
      <w:r>
        <w:separator/>
      </w:r>
    </w:p>
  </w:endnote>
  <w:endnote w:type="continuationSeparator" w:id="0">
    <w:p w14:paraId="2E2584D1" w14:textId="77777777" w:rsidR="00B808ED" w:rsidRDefault="00B808ED" w:rsidP="009D490C">
      <w:r>
        <w:continuationSeparator/>
      </w:r>
    </w:p>
  </w:endnote>
  <w:endnote w:type="continuationNotice" w:id="1">
    <w:p w14:paraId="7207B94E" w14:textId="77777777" w:rsidR="00B808ED" w:rsidRDefault="00B80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D6DC3" w14:textId="77777777" w:rsidR="00106EF2" w:rsidRDefault="00106E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25E7F" w14:textId="4FB7336B" w:rsidR="00403B23" w:rsidRPr="00F20079" w:rsidRDefault="00403B2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49</w:t>
    </w:r>
    <w:r w:rsidRPr="00F20079">
      <w:rPr>
        <w:rFonts w:ascii="Arial" w:hAnsi="Arial" w:cs="Arial"/>
        <w:sz w:val="18"/>
        <w:szCs w:val="18"/>
      </w:rPr>
      <w:fldChar w:fldCharType="end"/>
    </w:r>
  </w:p>
  <w:p w14:paraId="297FF1CC" w14:textId="77777777" w:rsidR="00403B23" w:rsidRDefault="00403B2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709C1" w14:textId="39593940" w:rsidR="00403B23" w:rsidRPr="00F20079" w:rsidRDefault="00403B23">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403B23" w:rsidRDefault="00403B2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E6351" w14:textId="77777777" w:rsidR="00B808ED" w:rsidRDefault="00B808ED" w:rsidP="009D490C">
      <w:r>
        <w:separator/>
      </w:r>
    </w:p>
  </w:footnote>
  <w:footnote w:type="continuationSeparator" w:id="0">
    <w:p w14:paraId="48954B0C" w14:textId="77777777" w:rsidR="00B808ED" w:rsidRDefault="00B808ED" w:rsidP="009D490C">
      <w:r>
        <w:continuationSeparator/>
      </w:r>
    </w:p>
  </w:footnote>
  <w:footnote w:type="continuationNotice" w:id="1">
    <w:p w14:paraId="46CCC542" w14:textId="77777777" w:rsidR="00B808ED" w:rsidRDefault="00B808ED"/>
  </w:footnote>
  <w:footnote w:id="2">
    <w:p w14:paraId="734C7801" w14:textId="77777777" w:rsidR="00403B23" w:rsidRPr="002A4AA8" w:rsidRDefault="00403B23"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403B23" w:rsidRPr="00AD7AEF" w:rsidRDefault="00403B23"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1" w:name="_Hlk142046897"/>
      <w:r w:rsidRPr="00AD7AEF">
        <w:rPr>
          <w:rFonts w:ascii="Arial" w:hAnsi="Arial" w:cs="Arial"/>
          <w:sz w:val="16"/>
          <w:szCs w:val="16"/>
        </w:rPr>
        <w:t xml:space="preserve">i miejsce zawarcia umowy w formie pisemnej. </w:t>
      </w:r>
      <w:bookmarkEnd w:id="1"/>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403B23" w:rsidRPr="00E464B9" w:rsidRDefault="00403B23"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403B23" w:rsidRPr="002A4AA8" w:rsidRDefault="00403B23"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403B23" w:rsidRPr="00EF448F" w:rsidRDefault="00403B23">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403B23" w:rsidRDefault="00403B23">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403B23" w:rsidRDefault="00403B23">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403B23" w:rsidRPr="00361AE4" w:rsidRDefault="00403B23"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403B23" w:rsidRPr="00E467AA" w:rsidRDefault="00403B23"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403B23" w:rsidRPr="00E467AA" w:rsidRDefault="00403B23">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403B23" w:rsidRPr="00E467AA" w:rsidRDefault="00403B23">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2" w:name="_Hlk165368138"/>
      <w:r w:rsidRPr="005621F1">
        <w:rPr>
          <w:rFonts w:ascii="Arial" w:hAnsi="Arial" w:cs="Arial"/>
          <w:sz w:val="16"/>
          <w:szCs w:val="16"/>
        </w:rPr>
        <w:t>limitem określonym w regulaminie dla danego naboru</w:t>
      </w:r>
      <w:bookmarkEnd w:id="12"/>
      <w:r w:rsidRPr="005621F1">
        <w:rPr>
          <w:rFonts w:ascii="Arial" w:hAnsi="Arial" w:cs="Arial"/>
          <w:sz w:val="16"/>
          <w:szCs w:val="16"/>
        </w:rPr>
        <w:t>.</w:t>
      </w:r>
    </w:p>
  </w:footnote>
  <w:footnote w:id="22">
    <w:p w14:paraId="4EA9196F" w14:textId="77777777" w:rsidR="00403B23" w:rsidRPr="00E467AA" w:rsidRDefault="00403B23"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403B23" w:rsidRPr="00E467AA" w:rsidRDefault="00403B23"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403B23" w:rsidRPr="000C5645" w:rsidRDefault="00403B23"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403B23" w:rsidRPr="002A4AA8" w:rsidRDefault="00403B23"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403B23" w:rsidRPr="00F866EC" w:rsidRDefault="00403B23">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403B23" w:rsidRPr="00F866EC" w:rsidRDefault="00403B23"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403B23" w:rsidRPr="002A4AA8" w:rsidRDefault="00403B23"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403B23" w:rsidRDefault="00403B23">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403B23" w:rsidRPr="00E71FBE" w:rsidRDefault="00403B23">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403B23" w:rsidRPr="00FF0F6D" w:rsidRDefault="00403B23">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403B23" w:rsidRPr="00464EE9" w:rsidRDefault="00403B23">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403B23" w:rsidRDefault="00403B23">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403B23" w:rsidRDefault="00403B23">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403B23" w:rsidRPr="002A4AA8" w:rsidRDefault="00403B23"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4177F7AA" w14:textId="5A4A8236" w:rsidR="00403B23" w:rsidRDefault="00403B23">
      <w:pPr>
        <w:pStyle w:val="Tekstprzypisudolnego"/>
      </w:pPr>
      <w:r w:rsidRPr="00255128">
        <w:rPr>
          <w:rStyle w:val="Odwoanieprzypisudolnego"/>
          <w:rFonts w:ascii="Arial" w:hAnsi="Arial" w:cs="Arial"/>
          <w:sz w:val="16"/>
          <w:szCs w:val="16"/>
        </w:rPr>
        <w:footnoteRef/>
      </w:r>
      <w:r>
        <w:t xml:space="preserve"> </w:t>
      </w:r>
      <w:r w:rsidRPr="00452E16">
        <w:rPr>
          <w:rFonts w:ascii="Arial" w:hAnsi="Arial" w:cs="Arial"/>
          <w:sz w:val="16"/>
          <w:szCs w:val="16"/>
        </w:rPr>
        <w:t>W przypadku konieczności dodatkowego uszczegółowienia danych IP może zobowiązać Beneficjenta do załączenia do harmonogramu płatności dodatkowego dokumentu.</w:t>
      </w:r>
    </w:p>
  </w:footnote>
  <w:footnote w:id="48">
    <w:p w14:paraId="326503CF" w14:textId="21145606" w:rsidR="00403B23" w:rsidRPr="00B47CFE"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49">
    <w:p w14:paraId="684FE7E0" w14:textId="77777777" w:rsidR="00403B23" w:rsidRPr="00B47CFE" w:rsidRDefault="00403B23">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6"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6"/>
    </w:p>
  </w:footnote>
  <w:footnote w:id="50">
    <w:p w14:paraId="5C7F67BF" w14:textId="71775F6B" w:rsidR="00403B23" w:rsidRPr="00A22E4B" w:rsidRDefault="00403B23"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1">
    <w:p w14:paraId="6CBECE53" w14:textId="77777777" w:rsidR="00403B23" w:rsidRPr="002A4AA8" w:rsidRDefault="00403B23"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2">
    <w:p w14:paraId="5E110AB7" w14:textId="554B3744" w:rsidR="00403B23" w:rsidRDefault="00403B23">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3">
    <w:p w14:paraId="2ADBA379" w14:textId="77777777" w:rsidR="00403B23" w:rsidRPr="00E467AA"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4">
    <w:p w14:paraId="471B321F" w14:textId="1E3E8BCB" w:rsidR="00403B23" w:rsidRPr="00E467AA" w:rsidRDefault="00403B23"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5">
    <w:p w14:paraId="795EAEF1" w14:textId="77777777" w:rsidR="00403B23" w:rsidRPr="00E467AA" w:rsidRDefault="00403B23"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6">
    <w:p w14:paraId="406A5208"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bookmarkStart w:id="29" w:name="_Hlk136333174"/>
      <w:r w:rsidRPr="00E467AA">
        <w:rPr>
          <w:rFonts w:ascii="Arial" w:hAnsi="Arial" w:cs="Arial"/>
          <w:sz w:val="16"/>
          <w:szCs w:val="16"/>
        </w:rPr>
        <w:t>Dotyczy przypadku, gdy Projekt jest realizowany w ramach partnerstwa. Wykreślić jeśli nie dotyczy.</w:t>
      </w:r>
      <w:bookmarkEnd w:id="29"/>
    </w:p>
  </w:footnote>
  <w:footnote w:id="57">
    <w:p w14:paraId="49D9C7C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42D148E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71E771B4" w14:textId="77777777" w:rsidR="00403B23" w:rsidRPr="002A4AA8" w:rsidRDefault="00403B23"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0">
    <w:p w14:paraId="5701FCC7"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1">
    <w:p w14:paraId="024B37D6"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2">
    <w:p w14:paraId="1AA9C28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3">
    <w:p w14:paraId="7D991201"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4">
    <w:p w14:paraId="202EB53D"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5">
    <w:p w14:paraId="3AEB9B09"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7BA772BF" w14:textId="77777777" w:rsidR="00403B23" w:rsidRPr="002A4AA8" w:rsidRDefault="00403B23"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7">
    <w:p w14:paraId="61E9F85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8">
    <w:p w14:paraId="67E9955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9">
    <w:p w14:paraId="07134C74" w14:textId="77777777" w:rsidR="00403B23" w:rsidRPr="002A4AA8" w:rsidRDefault="00403B23"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0">
    <w:p w14:paraId="0A68BECF" w14:textId="77777777" w:rsidR="00403B23" w:rsidRPr="002A4AA8" w:rsidRDefault="00403B23"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1">
    <w:p w14:paraId="6F6CB54E"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2">
    <w:p w14:paraId="387474B0"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3">
    <w:p w14:paraId="66AD477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4">
    <w:p w14:paraId="209AD38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5">
    <w:p w14:paraId="6EB0D5B3" w14:textId="77777777" w:rsidR="00403B23" w:rsidRPr="0075143A" w:rsidRDefault="00403B23"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6">
    <w:p w14:paraId="11032C11" w14:textId="77777777" w:rsidR="00403B23" w:rsidRPr="002A4AA8" w:rsidRDefault="00403B23"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7">
    <w:p w14:paraId="41BE3B5A"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8">
    <w:p w14:paraId="39F7C7DC"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9">
    <w:p w14:paraId="71BB066E"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2EF29D0D" w14:textId="05FBE9DE" w:rsidR="00403B23" w:rsidRPr="00B85B65" w:rsidRDefault="00403B23"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1">
    <w:p w14:paraId="3F30C6FC" w14:textId="77777777" w:rsidR="00403B23" w:rsidRPr="002A4AA8" w:rsidRDefault="00403B23"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2">
    <w:p w14:paraId="4D4E8AF0" w14:textId="77777777" w:rsidR="00403B23" w:rsidRPr="00536157" w:rsidRDefault="00403B23"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3">
    <w:p w14:paraId="5934E769" w14:textId="19529D76" w:rsidR="00403B23" w:rsidRPr="009316A5" w:rsidRDefault="00403B23"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w:t>
      </w:r>
      <w:r w:rsidRPr="009316A5">
        <w:rPr>
          <w:rFonts w:ascii="Arial" w:hAnsi="Arial" w:cs="Arial"/>
          <w:sz w:val="16"/>
          <w:szCs w:val="16"/>
        </w:rPr>
        <w:t>towarów i usług, o którym mowa w ustawie z dnia 11 marca 2004 r. o podatku od towarów i usług (Dz.U. z 2025 r., poz. 775, ze zm.).</w:t>
      </w:r>
    </w:p>
  </w:footnote>
  <w:footnote w:id="84">
    <w:p w14:paraId="5D9E9942" w14:textId="77777777" w:rsidR="00403B23" w:rsidRPr="009316A5" w:rsidRDefault="00403B23" w:rsidP="002A4AA8">
      <w:pPr>
        <w:pStyle w:val="Tekstprzypisudolnego"/>
        <w:jc w:val="both"/>
        <w:rPr>
          <w:rFonts w:ascii="Calibri" w:hAnsi="Calibri" w:cs="Calibri"/>
        </w:rPr>
      </w:pPr>
      <w:r w:rsidRPr="009316A5">
        <w:rPr>
          <w:rStyle w:val="Odwoanieprzypisudolnego"/>
          <w:rFonts w:ascii="Arial" w:hAnsi="Arial" w:cs="Arial"/>
          <w:sz w:val="16"/>
        </w:rPr>
        <w:footnoteRef/>
      </w:r>
      <w:r w:rsidRPr="009316A5">
        <w:rPr>
          <w:rFonts w:ascii="Arial" w:hAnsi="Arial" w:cs="Arial"/>
          <w:sz w:val="16"/>
        </w:rPr>
        <w:t xml:space="preserve"> Dotyczy </w:t>
      </w:r>
      <w:r w:rsidRPr="009316A5">
        <w:rPr>
          <w:rFonts w:ascii="Arial" w:hAnsi="Arial" w:cs="Arial"/>
          <w:sz w:val="16"/>
          <w:szCs w:val="16"/>
        </w:rPr>
        <w:t>przypadku, gdy Projekt jest realizowany w ramach partnerstwa. Wykreślić jeśli nie dotyczy.</w:t>
      </w:r>
    </w:p>
  </w:footnote>
  <w:footnote w:id="85">
    <w:p w14:paraId="286A6B52" w14:textId="77777777" w:rsidR="00403B23" w:rsidRPr="009316A5" w:rsidRDefault="00403B23" w:rsidP="002A4AA8">
      <w:pPr>
        <w:pStyle w:val="Tekstprzypisudolnego"/>
        <w:jc w:val="both"/>
        <w:rPr>
          <w:rFonts w:ascii="Arial" w:hAnsi="Arial" w:cs="Arial"/>
        </w:rPr>
      </w:pPr>
      <w:r w:rsidRPr="009316A5">
        <w:rPr>
          <w:rStyle w:val="Odwoanieprzypisudolnego"/>
          <w:rFonts w:ascii="Arial" w:hAnsi="Arial" w:cs="Arial"/>
          <w:sz w:val="16"/>
          <w:szCs w:val="16"/>
        </w:rPr>
        <w:footnoteRef/>
      </w:r>
      <w:r w:rsidRPr="009316A5">
        <w:rPr>
          <w:rStyle w:val="Odwoanieprzypisudolnego"/>
          <w:rFonts w:ascii="Arial" w:hAnsi="Arial" w:cs="Arial"/>
          <w:sz w:val="16"/>
          <w:szCs w:val="16"/>
        </w:rPr>
        <w:t xml:space="preserve"> </w:t>
      </w:r>
      <w:r w:rsidRPr="009316A5">
        <w:rPr>
          <w:rStyle w:val="Odwoanieprzypisudolnego"/>
          <w:rFonts w:ascii="Arial" w:hAnsi="Arial" w:cs="Arial"/>
          <w:sz w:val="16"/>
          <w:szCs w:val="16"/>
          <w:vertAlign w:val="baseline"/>
        </w:rPr>
        <w:t>Przez kontrolę rozumie się również audyty upoważnionych organów audytowych.</w:t>
      </w:r>
    </w:p>
  </w:footnote>
  <w:footnote w:id="86">
    <w:p w14:paraId="15A3E35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Nie dotyczy przypadku, gdy</w:t>
      </w:r>
      <w:r w:rsidRPr="002A4AA8">
        <w:rPr>
          <w:rFonts w:ascii="Arial" w:hAnsi="Arial" w:cs="Arial"/>
          <w:sz w:val="16"/>
          <w:szCs w:val="16"/>
        </w:rPr>
        <w:t xml:space="preserve"> Projekt jest realizowany wyłącznie przez podmiot wskazany jako Beneficjent.</w:t>
      </w:r>
    </w:p>
  </w:footnote>
  <w:footnote w:id="87">
    <w:p w14:paraId="4B542238" w14:textId="77777777" w:rsidR="00403B23" w:rsidRPr="002A4AA8" w:rsidRDefault="00403B23"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8">
    <w:p w14:paraId="75B193FC" w14:textId="77777777" w:rsidR="00403B23" w:rsidRPr="002A4AA8" w:rsidRDefault="00403B23"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9">
    <w:p w14:paraId="38871BFD" w14:textId="77777777" w:rsidR="00403B23" w:rsidRDefault="00403B23">
      <w:pPr>
        <w:pStyle w:val="Tekstprzypisudolnego"/>
      </w:pPr>
      <w:r>
        <w:rPr>
          <w:rStyle w:val="Odwoanieprzypisudolnego"/>
        </w:rPr>
        <w:footnoteRef/>
      </w:r>
      <w:r>
        <w:t xml:space="preserve"> </w:t>
      </w:r>
      <w:bookmarkStart w:id="40" w:name="_Hlk135300086"/>
      <w:r w:rsidRPr="00F32C99">
        <w:rPr>
          <w:rFonts w:ascii="Arial" w:hAnsi="Arial" w:cs="Arial"/>
          <w:sz w:val="16"/>
          <w:szCs w:val="16"/>
        </w:rPr>
        <w:t>W uzasadnionych przypadkach należy dokonać modyfikacji zapisów zgodnie z uwarunkowaniami dla konkretnego naboru.</w:t>
      </w:r>
    </w:p>
    <w:bookmarkEnd w:id="40"/>
  </w:footnote>
  <w:footnote w:id="90">
    <w:p w14:paraId="3249930D" w14:textId="77777777" w:rsidR="00403B23" w:rsidRDefault="00403B23">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1">
    <w:p w14:paraId="4B9B20E7" w14:textId="77777777" w:rsidR="00403B23" w:rsidRPr="00CD51EC" w:rsidRDefault="00403B23"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2">
    <w:p w14:paraId="194A2D30" w14:textId="711C6A6E" w:rsidR="00403B23" w:rsidRPr="002A4AA8" w:rsidRDefault="00403B23"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3">
    <w:p w14:paraId="4DB45A29" w14:textId="116F73BD"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Pr="00F2794F">
        <w:rPr>
          <w:rFonts w:ascii="Arial" w:hAnsi="Arial" w:cs="Arial"/>
          <w:sz w:val="16"/>
          <w:szCs w:val="16"/>
        </w:rPr>
        <w:t>Instrumentu Wsparcia Finansowego na rzecz Zarządzania Granicami i Polityki Wizowej (Dz.U UE L z 2021 r. Nr 231, str. 159).</w:t>
      </w:r>
    </w:p>
  </w:footnote>
  <w:footnote w:id="94">
    <w:p w14:paraId="1AF3BAED" w14:textId="77777777"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5">
    <w:p w14:paraId="1356DC62" w14:textId="77777777" w:rsidR="00403B23" w:rsidRPr="004B04BC" w:rsidRDefault="00403B23" w:rsidP="004B04BC">
      <w:pPr>
        <w:pStyle w:val="Default"/>
        <w:jc w:val="both"/>
        <w:rPr>
          <w:sz w:val="16"/>
          <w:szCs w:val="16"/>
        </w:rPr>
      </w:pPr>
      <w:r w:rsidRPr="004B04BC">
        <w:rPr>
          <w:rStyle w:val="Odwoanieprzypisudolnego"/>
          <w:sz w:val="16"/>
          <w:szCs w:val="16"/>
        </w:rPr>
        <w:footnoteRef/>
      </w:r>
      <w:bookmarkStart w:id="43" w:name="_Hlk122348012"/>
      <w:r w:rsidRPr="004B04BC">
        <w:rPr>
          <w:sz w:val="16"/>
          <w:szCs w:val="16"/>
        </w:rPr>
        <w:t xml:space="preserve"> Projekt, który wnosi znaczący wkład w osiąganie celów programu i który podlega szczególnym środkom dotyczącym monitorowania i komunikacji. </w:t>
      </w:r>
    </w:p>
    <w:bookmarkEnd w:id="43"/>
  </w:footnote>
  <w:footnote w:id="96">
    <w:p w14:paraId="06515D9E" w14:textId="77777777" w:rsidR="00403B23" w:rsidRPr="003A1818" w:rsidRDefault="00403B23"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7">
    <w:p w14:paraId="7A812AD8"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8">
    <w:p w14:paraId="4855A65E"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9">
    <w:p w14:paraId="18DC2E68" w14:textId="77777777" w:rsidR="00403B23" w:rsidRPr="006E6E6E" w:rsidRDefault="00403B23"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403B23" w:rsidRPr="003A1818" w:rsidRDefault="00403B23" w:rsidP="004B04BC">
      <w:pPr>
        <w:pStyle w:val="Tekstprzypisudolnego"/>
      </w:pPr>
    </w:p>
  </w:footnote>
  <w:footnote w:id="100">
    <w:p w14:paraId="0C11F844"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1">
    <w:p w14:paraId="286DEF5E" w14:textId="560620B9" w:rsidR="00403B23" w:rsidRPr="009316A5" w:rsidRDefault="00403B23" w:rsidP="002A4AA8">
      <w:pPr>
        <w:ind w:left="142" w:hanging="142"/>
        <w:jc w:val="both"/>
        <w:rPr>
          <w:rFonts w:ascii="Arial" w:eastAsia="Times New Roman" w:hAnsi="Arial" w:cs="Arial"/>
          <w:sz w:val="16"/>
          <w:szCs w:val="16"/>
        </w:rPr>
      </w:pPr>
      <w:r w:rsidRPr="009316A5">
        <w:rPr>
          <w:rStyle w:val="Odwoanieprzypisudolnego"/>
          <w:rFonts w:ascii="Arial" w:eastAsia="Times New Roman" w:hAnsi="Arial" w:cs="Arial"/>
          <w:sz w:val="16"/>
          <w:szCs w:val="16"/>
        </w:rPr>
        <w:footnoteRef/>
      </w:r>
      <w:r w:rsidRPr="009316A5">
        <w:rPr>
          <w:rStyle w:val="Odwoanieprzypisudolnego"/>
          <w:rFonts w:ascii="Arial" w:eastAsia="Times New Roman" w:hAnsi="Arial" w:cs="Arial"/>
          <w:sz w:val="16"/>
          <w:szCs w:val="16"/>
        </w:rPr>
        <w:t xml:space="preserve"> </w:t>
      </w:r>
      <w:r w:rsidRPr="009316A5">
        <w:rPr>
          <w:rFonts w:ascii="Arial" w:eastAsia="Times New Roman" w:hAnsi="Arial" w:cs="Arial"/>
          <w:sz w:val="16"/>
          <w:szCs w:val="16"/>
        </w:rPr>
        <w:t>Utwory w rozumieniu art. 1 ust. 2  ustawy o prawie autorskim i prawach pokrewnych (</w:t>
      </w:r>
      <w:proofErr w:type="spellStart"/>
      <w:r w:rsidRPr="009316A5">
        <w:rPr>
          <w:rFonts w:ascii="Arial" w:eastAsia="Times New Roman" w:hAnsi="Arial" w:cs="Arial"/>
          <w:sz w:val="16"/>
          <w:szCs w:val="16"/>
        </w:rPr>
        <w:t>t.j</w:t>
      </w:r>
      <w:proofErr w:type="spellEnd"/>
      <w:r w:rsidRPr="009316A5">
        <w:rPr>
          <w:rFonts w:ascii="Arial" w:eastAsia="Times New Roman" w:hAnsi="Arial" w:cs="Arial"/>
          <w:sz w:val="16"/>
          <w:szCs w:val="16"/>
        </w:rPr>
        <w:t>. Dz. U. z 2025 r. poz. 24)</w:t>
      </w:r>
      <w:r w:rsidRPr="009316A5" w:rsidDel="00F57F09">
        <w:rPr>
          <w:rFonts w:ascii="Arial" w:eastAsia="Times New Roman" w:hAnsi="Arial" w:cs="Arial"/>
          <w:sz w:val="16"/>
          <w:szCs w:val="16"/>
        </w:rPr>
        <w:t xml:space="preserve"> </w:t>
      </w:r>
      <w:r w:rsidRPr="009316A5">
        <w:rPr>
          <w:rFonts w:ascii="Arial" w:eastAsia="Times New Roman" w:hAnsi="Arial" w:cs="Arial"/>
          <w:sz w:val="16"/>
          <w:szCs w:val="16"/>
        </w:rPr>
        <w:t>składające się na rezultaty projektu bądź związane merytorycznie  z określonym rezultatem.</w:t>
      </w:r>
    </w:p>
  </w:footnote>
  <w:footnote w:id="102">
    <w:p w14:paraId="1C84B88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Dotyczy przypadku, gdy Projekt jest realizowany w ramach partnerstwa. Wykreślić jeśli nie dotyczy</w:t>
      </w:r>
      <w:r>
        <w:rPr>
          <w:rFonts w:ascii="Arial" w:hAnsi="Arial" w:cs="Arial"/>
          <w:sz w:val="16"/>
          <w:szCs w:val="16"/>
        </w:rPr>
        <w:t>.</w:t>
      </w:r>
    </w:p>
  </w:footnote>
  <w:footnote w:id="103">
    <w:p w14:paraId="2AA6C7B0" w14:textId="77777777" w:rsidR="00403B23" w:rsidRPr="008816F4" w:rsidRDefault="00403B23">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4">
    <w:p w14:paraId="5B4785D3" w14:textId="77777777" w:rsidR="00403B23" w:rsidRPr="002A4AA8" w:rsidRDefault="00403B23"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5">
    <w:p w14:paraId="61E5D62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6">
    <w:p w14:paraId="49558297" w14:textId="77777777" w:rsidR="00403B23" w:rsidRPr="002A4AA8" w:rsidRDefault="00403B23"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7">
    <w:p w14:paraId="707FAE53"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8">
    <w:p w14:paraId="6D4F8D53"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9">
    <w:p w14:paraId="1FEDAE01" w14:textId="77777777" w:rsidR="00403B23" w:rsidRPr="002A4AA8" w:rsidRDefault="00403B23"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0">
    <w:p w14:paraId="7C3911C9" w14:textId="77777777" w:rsidR="00403B23" w:rsidRPr="002A4AA8" w:rsidRDefault="00403B23"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346C396A" w14:textId="77777777" w:rsidR="00403B23" w:rsidRDefault="00403B23">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2">
    <w:p w14:paraId="36E378D7" w14:textId="77777777" w:rsidR="00403B23" w:rsidRDefault="00403B23">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3">
    <w:p w14:paraId="4F9FA81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4">
    <w:p w14:paraId="3AFF9DD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5">
    <w:p w14:paraId="3912C842" w14:textId="77777777" w:rsidR="00403B23" w:rsidRPr="00A87FAB" w:rsidRDefault="00403B23">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6">
    <w:p w14:paraId="2099631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3" w:name="_Hlk120664977"/>
      <w:r w:rsidRPr="002A4AA8">
        <w:rPr>
          <w:rFonts w:ascii="Arial" w:hAnsi="Arial" w:cs="Arial"/>
          <w:sz w:val="16"/>
          <w:szCs w:val="16"/>
        </w:rPr>
        <w:t>Dotyczy przypadku, gdy Projekt jest realizowany w ramach partnerstwa.</w:t>
      </w:r>
      <w:bookmarkEnd w:id="53"/>
      <w:r>
        <w:rPr>
          <w:rFonts w:ascii="Arial" w:hAnsi="Arial" w:cs="Arial"/>
          <w:sz w:val="16"/>
          <w:szCs w:val="16"/>
        </w:rPr>
        <w:t xml:space="preserve"> Wykreślić jeśli nie dotyczy.</w:t>
      </w:r>
    </w:p>
  </w:footnote>
  <w:footnote w:id="117">
    <w:p w14:paraId="377C5941" w14:textId="77777777" w:rsidR="00403B23" w:rsidRPr="006A15C4" w:rsidRDefault="00403B23"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8">
    <w:p w14:paraId="3878E6E9" w14:textId="77777777" w:rsidR="00403B23" w:rsidRPr="006A15C4" w:rsidRDefault="00403B23">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9">
    <w:p w14:paraId="113F3963"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41893C0B" w14:textId="77777777" w:rsidR="00403B23" w:rsidRPr="00B564A2" w:rsidRDefault="00403B23"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1">
    <w:p w14:paraId="48D14ADC" w14:textId="77777777" w:rsidR="00403B23" w:rsidRPr="00B564A2" w:rsidRDefault="00403B23"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2031C419"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3">
    <w:p w14:paraId="303CB552" w14:textId="77777777" w:rsidR="00403B23" w:rsidRPr="002A4AA8" w:rsidRDefault="00403B23"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4">
    <w:p w14:paraId="2404D425" w14:textId="77777777" w:rsidR="00403B23" w:rsidRPr="002A4AA8" w:rsidRDefault="00403B23"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4"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54"/>
    </w:p>
  </w:footnote>
  <w:footnote w:id="125">
    <w:p w14:paraId="684B629C" w14:textId="77777777" w:rsidR="00403B23" w:rsidRPr="000669A4" w:rsidRDefault="00403B23"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6">
    <w:p w14:paraId="2F12EC57" w14:textId="77777777" w:rsidR="00403B23" w:rsidRPr="00A9468E" w:rsidRDefault="00403B23"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7">
    <w:p w14:paraId="04018E24" w14:textId="77777777" w:rsidR="00403B23" w:rsidRPr="00752F3E" w:rsidRDefault="00403B23">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8">
    <w:p w14:paraId="4AB6A7F6" w14:textId="77777777" w:rsidR="00403B23" w:rsidRDefault="00403B23">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29">
    <w:p w14:paraId="5C565AA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77E009FC" w14:textId="3D2AA4E3" w:rsidR="00403B23" w:rsidRPr="00CF2011" w:rsidRDefault="00403B23"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tawy z dnia 11 marca 2004 r</w:t>
      </w:r>
      <w:r w:rsidRPr="00135D57">
        <w:rPr>
          <w:rFonts w:ascii="Arial" w:hAnsi="Arial" w:cs="Arial"/>
          <w:sz w:val="16"/>
          <w:szCs w:val="16"/>
        </w:rPr>
        <w:t>. o podatku od towarów i usług (Dz. U. z 202</w:t>
      </w:r>
      <w:r>
        <w:rPr>
          <w:rFonts w:ascii="Arial" w:hAnsi="Arial" w:cs="Arial"/>
          <w:sz w:val="16"/>
          <w:szCs w:val="16"/>
        </w:rPr>
        <w:t>5</w:t>
      </w:r>
      <w:r w:rsidRPr="00135D57">
        <w:rPr>
          <w:rFonts w:ascii="Arial" w:hAnsi="Arial" w:cs="Arial"/>
          <w:sz w:val="16"/>
          <w:szCs w:val="16"/>
        </w:rPr>
        <w:t xml:space="preserve"> r. poz. </w:t>
      </w:r>
      <w:r>
        <w:rPr>
          <w:rFonts w:ascii="Arial" w:hAnsi="Arial" w:cs="Arial"/>
          <w:sz w:val="16"/>
          <w:szCs w:val="16"/>
        </w:rPr>
        <w:t>775</w:t>
      </w:r>
      <w:r w:rsidRPr="00135D57">
        <w:rPr>
          <w:rFonts w:ascii="Arial" w:hAnsi="Arial" w:cs="Arial"/>
          <w:sz w:val="16"/>
          <w:szCs w:val="16"/>
        </w:rPr>
        <w:t xml:space="preserve"> ze zm.)</w:t>
      </w:r>
      <w:r w:rsidRPr="00CF2011">
        <w:rPr>
          <w:rFonts w:ascii="Arial" w:hAnsi="Arial" w:cs="Arial"/>
          <w:sz w:val="16"/>
          <w:szCs w:val="16"/>
        </w:rPr>
        <w:t xml:space="preserve"> </w:t>
      </w:r>
    </w:p>
  </w:footnote>
  <w:footnote w:id="131">
    <w:p w14:paraId="68EC0287"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2">
    <w:p w14:paraId="4129EA28"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0008D6B4" w14:textId="19C7A47E"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7"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5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4">
    <w:p w14:paraId="6E216685"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5">
    <w:p w14:paraId="1266DFD3"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6">
    <w:p w14:paraId="0FA56B4F"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7">
    <w:p w14:paraId="58127E61" w14:textId="77777777" w:rsidR="00403B23" w:rsidRDefault="00403B23">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8">
    <w:p w14:paraId="5887306B"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55596943" w14:textId="77777777" w:rsidR="00403B23" w:rsidRDefault="00403B23">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0">
    <w:p w14:paraId="62281ADC"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677CF155" w14:textId="77777777" w:rsidR="00403B23" w:rsidRDefault="00403B23" w:rsidP="00246576">
      <w:pPr>
        <w:pStyle w:val="Tekstprzypisudolnego"/>
      </w:pPr>
      <w:r w:rsidRPr="00E602BA">
        <w:rPr>
          <w:rStyle w:val="Odwoanieprzypisudolnego"/>
          <w:rFonts w:ascii="Arial" w:hAnsi="Arial" w:cs="Arial"/>
          <w:sz w:val="16"/>
          <w:szCs w:val="16"/>
        </w:rPr>
        <w:footnoteRef/>
      </w:r>
      <w:r>
        <w:t xml:space="preserve"> </w:t>
      </w:r>
      <w:bookmarkStart w:id="58"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58"/>
      <w:r>
        <w:rPr>
          <w:rFonts w:ascii="Arial" w:hAnsi="Arial" w:cs="Arial"/>
          <w:sz w:val="16"/>
          <w:szCs w:val="16"/>
        </w:rPr>
        <w:t>.</w:t>
      </w:r>
    </w:p>
  </w:footnote>
  <w:footnote w:id="142">
    <w:p w14:paraId="379B5CDD" w14:textId="77777777" w:rsidR="00403B23" w:rsidRDefault="00403B23">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2933C56D" w14:textId="77777777" w:rsidR="00403B23" w:rsidRDefault="00403B23" w:rsidP="00246576">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4">
    <w:p w14:paraId="5E465630"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4CD3AFFB" w14:textId="77777777" w:rsidR="00403B23" w:rsidRDefault="00403B23" w:rsidP="000E1A34">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6">
    <w:p w14:paraId="4CB3EA8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403B23" w:rsidRDefault="00403B23">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565C2030"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tablic, plakatów, naklejek, których wzory nie mogą być zmieniane</w:t>
      </w:r>
    </w:p>
  </w:footnote>
  <w:footnote w:id="149">
    <w:p w14:paraId="274BA52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Pamiętaj, że musi on zmieścić się w maksymalnie 3 wierszach.</w:t>
      </w:r>
    </w:p>
  </w:footnote>
  <w:footnote w:id="150">
    <w:p w14:paraId="1C0ADF1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1">
    <w:p w14:paraId="299932A5" w14:textId="77777777" w:rsidR="00403B23" w:rsidRPr="00BC340C" w:rsidRDefault="00403B23">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2">
    <w:p w14:paraId="7538A055" w14:textId="77777777" w:rsidR="00403B23" w:rsidRPr="00001914" w:rsidRDefault="00403B23"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186BC628" w14:textId="77777777" w:rsidR="00403B23" w:rsidRPr="002A4AA8" w:rsidRDefault="00403B23"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4">
    <w:p w14:paraId="799DA7F2" w14:textId="07BA1B50" w:rsidR="00403B23" w:rsidRPr="00EF01C6" w:rsidRDefault="00403B23" w:rsidP="001E21D7">
      <w:pPr>
        <w:pStyle w:val="Default"/>
        <w:jc w:val="both"/>
        <w:rPr>
          <w:sz w:val="16"/>
          <w:szCs w:val="16"/>
        </w:rPr>
      </w:pPr>
      <w:r w:rsidRPr="00135D57">
        <w:rPr>
          <w:rStyle w:val="Odwoanieprzypisudolnego"/>
          <w:sz w:val="16"/>
          <w:szCs w:val="16"/>
        </w:rPr>
        <w:footnoteRef/>
      </w:r>
      <w:r w:rsidRPr="00135D57">
        <w:rPr>
          <w:sz w:val="16"/>
          <w:szCs w:val="16"/>
        </w:rPr>
        <w:t xml:space="preserve"> Zgodnie z ustawą o podatku dochodowym </w:t>
      </w:r>
      <w:r w:rsidRPr="00135D57">
        <w:rPr>
          <w:bCs/>
          <w:sz w:val="16"/>
          <w:szCs w:val="16"/>
        </w:rPr>
        <w:t>od osób fizycznych z dnia 26 lipca 1991 r.</w:t>
      </w:r>
      <w:r w:rsidRPr="00135D57">
        <w:rPr>
          <w:b/>
          <w:bCs/>
          <w:sz w:val="16"/>
          <w:szCs w:val="16"/>
        </w:rPr>
        <w:t xml:space="preserve"> (</w:t>
      </w:r>
      <w:r w:rsidRPr="00135D57">
        <w:rPr>
          <w:bCs/>
          <w:sz w:val="16"/>
          <w:szCs w:val="16"/>
        </w:rPr>
        <w:t>Dz. U. z 2025 r. poz. 163 ze  zm.</w:t>
      </w:r>
      <w:r w:rsidRPr="00135D57">
        <w:rPr>
          <w:b/>
          <w:bCs/>
          <w:sz w:val="16"/>
          <w:szCs w:val="16"/>
        </w:rPr>
        <w:t xml:space="preserve">) </w:t>
      </w:r>
      <w:r w:rsidRPr="00135D57">
        <w:rPr>
          <w:bCs/>
          <w:sz w:val="16"/>
          <w:szCs w:val="16"/>
        </w:rPr>
        <w:t>oraz</w:t>
      </w:r>
      <w:r w:rsidRPr="00135D57">
        <w:rPr>
          <w:sz w:val="16"/>
          <w:szCs w:val="16"/>
        </w:rPr>
        <w:t xml:space="preserve"> ustawą z dnia 15 lutego 1992 r. o podatku dochodowym od osób prawnych (Dz. U. z 2025 r. poz. 278 ze zm.).</w:t>
      </w:r>
    </w:p>
    <w:p w14:paraId="3040F0B1" w14:textId="77777777" w:rsidR="00403B23" w:rsidRPr="00C96CE6" w:rsidRDefault="00403B23" w:rsidP="001E21D7">
      <w:pPr>
        <w:pStyle w:val="Default"/>
        <w:jc w:val="both"/>
        <w:rPr>
          <w:sz w:val="16"/>
          <w:szCs w:val="16"/>
        </w:rPr>
      </w:pPr>
      <w:r w:rsidRPr="00EF01C6" w:rsidDel="001E21D7">
        <w:rPr>
          <w:b/>
          <w:bCs/>
          <w:sz w:val="16"/>
          <w:szCs w:val="16"/>
        </w:rPr>
        <w:t xml:space="preserve"> </w:t>
      </w:r>
    </w:p>
    <w:p w14:paraId="465E80DB" w14:textId="77777777" w:rsidR="00403B23" w:rsidRDefault="00403B23"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38A7C" w14:textId="77777777" w:rsidR="00106EF2" w:rsidRDefault="00106EF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DCEB" w14:textId="77777777" w:rsidR="00403B23" w:rsidRPr="00801D11" w:rsidRDefault="00403B23"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76BCF" w14:textId="77777777" w:rsidR="00403B23" w:rsidRPr="0029038C" w:rsidRDefault="00403B23" w:rsidP="00F53734">
    <w:pPr>
      <w:pStyle w:val="Nagwek"/>
    </w:pPr>
    <w:r w:rsidRPr="0029038C">
      <w:rPr>
        <w:rFonts w:ascii="Arial" w:hAnsi="Arial" w:cs="Arial"/>
        <w:sz w:val="20"/>
        <w:szCs w:val="20"/>
      </w:rPr>
      <w:t>……………………………………………………………..…………………. umieścić obowiązujący logotyp</w:t>
    </w:r>
  </w:p>
  <w:p w14:paraId="46DFA8AF" w14:textId="77777777" w:rsidR="00403B23" w:rsidRPr="00CA2BE2" w:rsidRDefault="00403B23">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0E3DE" w14:textId="77777777" w:rsidR="00106EF2" w:rsidRDefault="00106EF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76294" w14:textId="77777777" w:rsidR="00403B23" w:rsidRPr="005734CB" w:rsidRDefault="00403B23" w:rsidP="00F20079">
    <w:pPr>
      <w:pStyle w:val="Tekstpodstawowy"/>
      <w:spacing w:after="60"/>
      <w:jc w:val="center"/>
      <w:rPr>
        <w:rFonts w:ascii="Arial" w:hAnsi="Arial" w:cs="Arial"/>
        <w:i/>
        <w:noProof/>
        <w:sz w:val="20"/>
        <w:szCs w:val="20"/>
      </w:rPr>
    </w:pPr>
  </w:p>
  <w:p w14:paraId="7E6D9324" w14:textId="27901DA7" w:rsidR="00403B23" w:rsidRPr="00CA2BE2" w:rsidRDefault="00106EF2">
    <w:pPr>
      <w:pStyle w:val="Nagwek"/>
      <w:rPr>
        <w:rFonts w:ascii="Arial" w:hAnsi="Arial" w:cs="Arial"/>
      </w:rPr>
    </w:pPr>
    <w:r>
      <w:rPr>
        <w:noProof/>
      </w:rPr>
      <w:drawing>
        <wp:inline distT="0" distB="0" distL="0" distR="0" wp14:anchorId="5ECE4BAF" wp14:editId="667CEB1E">
          <wp:extent cx="5759450" cy="422910"/>
          <wp:effectExtent l="0" t="0" r="0" b="0"/>
          <wp:docPr id="2098986469" name="Obraz 2098986469" descr="C:\Users\wojciech.krycki\AppData\Local\Microsoft\Windows\INetCache\Content.Word\Ciag_pozioma_kolor bez tła.png"/>
          <wp:cNvGraphicFramePr/>
          <a:graphic xmlns:a="http://schemas.openxmlformats.org/drawingml/2006/main">
            <a:graphicData uri="http://schemas.openxmlformats.org/drawingml/2006/picture">
              <pic:pic xmlns:pic="http://schemas.openxmlformats.org/drawingml/2006/picture">
                <pic:nvPicPr>
                  <pic:cNvPr id="2098986469" name="Obraz 2098986469" descr="C:\Users\wojciech.krycki\AppData\Local\Microsoft\Windows\INetCache\Content.Word\Ciag_pozioma_kolor bez tł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5061" w14:textId="77777777" w:rsidR="00403B23" w:rsidRPr="0029038C" w:rsidRDefault="00403B23" w:rsidP="00964A92">
    <w:pPr>
      <w:pStyle w:val="Nagwek"/>
    </w:pPr>
    <w:r w:rsidRPr="0029038C">
      <w:rPr>
        <w:rFonts w:ascii="Arial" w:hAnsi="Arial" w:cs="Arial"/>
        <w:sz w:val="20"/>
        <w:szCs w:val="20"/>
      </w:rPr>
      <w:t>……………………………………………………………..…………………. umieścić obowiązujący logotyp</w:t>
    </w:r>
  </w:p>
  <w:p w14:paraId="4F1645F8" w14:textId="77777777" w:rsidR="00403B23" w:rsidRPr="00801D11" w:rsidRDefault="00403B23"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1A965" w14:textId="77777777" w:rsidR="00403B23" w:rsidRPr="0029038C" w:rsidRDefault="00403B23" w:rsidP="00F53734">
    <w:pPr>
      <w:pStyle w:val="Nagwek"/>
    </w:pPr>
    <w:r w:rsidRPr="0029038C">
      <w:rPr>
        <w:rFonts w:ascii="Arial" w:hAnsi="Arial" w:cs="Arial"/>
        <w:sz w:val="20"/>
        <w:szCs w:val="20"/>
      </w:rPr>
      <w:t>……………………………………………………………..…………………. umieścić obowiązujący logotyp</w:t>
    </w:r>
  </w:p>
  <w:p w14:paraId="738C80EC" w14:textId="77777777" w:rsidR="00403B23" w:rsidRPr="00CA2BE2" w:rsidRDefault="00403B23" w:rsidP="00D0584D">
    <w:pPr>
      <w:pStyle w:val="Nagwek"/>
      <w:rPr>
        <w:rFonts w:ascii="Arial" w:hAnsi="Arial" w:cs="Arial"/>
      </w:rPr>
    </w:pPr>
  </w:p>
  <w:p w14:paraId="703ADA0A" w14:textId="77777777" w:rsidR="00403B23" w:rsidRPr="005734CB" w:rsidRDefault="00403B23" w:rsidP="00F20079">
    <w:pPr>
      <w:pStyle w:val="Tekstpodstawowy"/>
      <w:spacing w:after="60"/>
      <w:jc w:val="center"/>
      <w:rPr>
        <w:rFonts w:ascii="Arial" w:hAnsi="Arial" w:cs="Arial"/>
        <w:i/>
        <w:noProof/>
        <w:sz w:val="20"/>
        <w:szCs w:val="20"/>
      </w:rPr>
    </w:pPr>
  </w:p>
  <w:p w14:paraId="1CCB98A9" w14:textId="77777777" w:rsidR="00403B23" w:rsidRPr="00CA2BE2" w:rsidRDefault="00403B23">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1081" w14:textId="77777777" w:rsidR="00403B23" w:rsidRPr="0029038C" w:rsidRDefault="00403B23" w:rsidP="00F53734">
    <w:pPr>
      <w:pStyle w:val="Nagwek"/>
    </w:pPr>
    <w:r w:rsidRPr="0029038C">
      <w:rPr>
        <w:rFonts w:ascii="Arial" w:hAnsi="Arial" w:cs="Arial"/>
        <w:sz w:val="20"/>
        <w:szCs w:val="20"/>
      </w:rPr>
      <w:t>……………………………………………………………..…………………. umieścić obowiązujący logotyp</w:t>
    </w:r>
  </w:p>
  <w:p w14:paraId="3E960A8B" w14:textId="77777777" w:rsidR="00403B23" w:rsidRPr="00CA2BE2" w:rsidRDefault="00403B23">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8A6CC" w14:textId="77777777" w:rsidR="00403B23" w:rsidRPr="0029038C" w:rsidRDefault="00403B23" w:rsidP="00F53734">
    <w:pPr>
      <w:pStyle w:val="Nagwek"/>
    </w:pPr>
    <w:r w:rsidRPr="0029038C">
      <w:rPr>
        <w:rFonts w:ascii="Arial" w:hAnsi="Arial" w:cs="Arial"/>
        <w:sz w:val="20"/>
        <w:szCs w:val="20"/>
      </w:rPr>
      <w:t>……………………………………………………………..…………………. umieścić obowiązujący logotyp</w:t>
    </w:r>
  </w:p>
  <w:p w14:paraId="13D3BF0C" w14:textId="77777777" w:rsidR="00403B23" w:rsidRPr="00801D11" w:rsidRDefault="00403B23"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B143A" w14:textId="77777777" w:rsidR="00403B23" w:rsidRPr="0029038C" w:rsidRDefault="00403B23" w:rsidP="00F53734">
    <w:pPr>
      <w:pStyle w:val="Nagwek"/>
    </w:pPr>
    <w:r w:rsidRPr="0029038C">
      <w:rPr>
        <w:rFonts w:ascii="Arial" w:hAnsi="Arial" w:cs="Arial"/>
        <w:sz w:val="20"/>
        <w:szCs w:val="20"/>
      </w:rPr>
      <w:t>……………………………………………………………..…………………. umieścić obowiązujący logotyp</w:t>
    </w:r>
  </w:p>
  <w:p w14:paraId="2A240323" w14:textId="77777777" w:rsidR="00403B23" w:rsidRPr="00CA2BE2" w:rsidRDefault="00403B23" w:rsidP="00D0584D">
    <w:pPr>
      <w:pStyle w:val="Nagwek"/>
      <w:rPr>
        <w:rFonts w:ascii="Arial" w:hAnsi="Arial" w:cs="Arial"/>
      </w:rPr>
    </w:pPr>
  </w:p>
  <w:p w14:paraId="4299182D" w14:textId="77777777" w:rsidR="00403B23" w:rsidRPr="005734CB" w:rsidRDefault="00403B23" w:rsidP="00F20079">
    <w:pPr>
      <w:pStyle w:val="Tekstpodstawowy"/>
      <w:spacing w:after="60"/>
      <w:jc w:val="center"/>
      <w:rPr>
        <w:rFonts w:ascii="Arial" w:hAnsi="Arial" w:cs="Arial"/>
        <w:i/>
        <w:noProof/>
        <w:sz w:val="20"/>
        <w:szCs w:val="20"/>
      </w:rPr>
    </w:pPr>
  </w:p>
  <w:p w14:paraId="0641549C" w14:textId="77777777" w:rsidR="00403B23" w:rsidRPr="00CA2BE2" w:rsidRDefault="00403B23">
    <w:pPr>
      <w:pStyle w:val="Nagwek"/>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5A1D" w14:textId="77777777" w:rsidR="00403B23" w:rsidRPr="0029038C" w:rsidRDefault="00403B23" w:rsidP="00F53734">
    <w:pPr>
      <w:pStyle w:val="Nagwek"/>
    </w:pPr>
    <w:r w:rsidRPr="0029038C">
      <w:rPr>
        <w:rFonts w:ascii="Arial" w:hAnsi="Arial" w:cs="Arial"/>
        <w:sz w:val="20"/>
        <w:szCs w:val="20"/>
      </w:rPr>
      <w:t>……………………………………………………………..…………………. umieścić obowiązujący logotyp</w:t>
    </w:r>
  </w:p>
  <w:p w14:paraId="163FC881" w14:textId="77777777" w:rsidR="00403B23" w:rsidRPr="00801D11" w:rsidRDefault="00403B23" w:rsidP="00801D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EDD803EC"/>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1"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7"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2"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15:restartNumberingAfterBreak="0">
    <w:nsid w:val="7BAF44D5"/>
    <w:multiLevelType w:val="multilevel"/>
    <w:tmpl w:val="C0B42CFA"/>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3"/>
  </w:num>
  <w:num w:numId="2">
    <w:abstractNumId w:val="28"/>
  </w:num>
  <w:num w:numId="3">
    <w:abstractNumId w:val="27"/>
  </w:num>
  <w:num w:numId="4">
    <w:abstractNumId w:val="65"/>
  </w:num>
  <w:num w:numId="5">
    <w:abstractNumId w:val="73"/>
  </w:num>
  <w:num w:numId="6">
    <w:abstractNumId w:val="22"/>
  </w:num>
  <w:num w:numId="7">
    <w:abstractNumId w:val="63"/>
  </w:num>
  <w:num w:numId="8">
    <w:abstractNumId w:val="53"/>
  </w:num>
  <w:num w:numId="9">
    <w:abstractNumId w:val="75"/>
  </w:num>
  <w:num w:numId="10">
    <w:abstractNumId w:val="66"/>
  </w:num>
  <w:num w:numId="11">
    <w:abstractNumId w:val="97"/>
  </w:num>
  <w:num w:numId="12">
    <w:abstractNumId w:val="33"/>
  </w:num>
  <w:num w:numId="13">
    <w:abstractNumId w:val="64"/>
  </w:num>
  <w:num w:numId="14">
    <w:abstractNumId w:val="89"/>
  </w:num>
  <w:num w:numId="15">
    <w:abstractNumId w:val="40"/>
  </w:num>
  <w:num w:numId="16">
    <w:abstractNumId w:val="25"/>
  </w:num>
  <w:num w:numId="17">
    <w:abstractNumId w:val="99"/>
  </w:num>
  <w:num w:numId="18">
    <w:abstractNumId w:val="95"/>
  </w:num>
  <w:num w:numId="19">
    <w:abstractNumId w:val="70"/>
  </w:num>
  <w:num w:numId="20">
    <w:abstractNumId w:val="61"/>
  </w:num>
  <w:num w:numId="21">
    <w:abstractNumId w:val="35"/>
  </w:num>
  <w:num w:numId="22">
    <w:abstractNumId w:val="62"/>
  </w:num>
  <w:num w:numId="23">
    <w:abstractNumId w:val="57"/>
  </w:num>
  <w:num w:numId="24">
    <w:abstractNumId w:val="38"/>
  </w:num>
  <w:num w:numId="25">
    <w:abstractNumId w:val="18"/>
  </w:num>
  <w:num w:numId="26">
    <w:abstractNumId w:val="55"/>
  </w:num>
  <w:num w:numId="27">
    <w:abstractNumId w:val="98"/>
  </w:num>
  <w:num w:numId="28">
    <w:abstractNumId w:val="21"/>
  </w:num>
  <w:num w:numId="29">
    <w:abstractNumId w:val="83"/>
  </w:num>
  <w:num w:numId="30">
    <w:abstractNumId w:val="30"/>
  </w:num>
  <w:num w:numId="31">
    <w:abstractNumId w:val="47"/>
  </w:num>
  <w:num w:numId="32">
    <w:abstractNumId w:val="59"/>
  </w:num>
  <w:num w:numId="33">
    <w:abstractNumId w:val="54"/>
  </w:num>
  <w:num w:numId="34">
    <w:abstractNumId w:val="51"/>
  </w:num>
  <w:num w:numId="35">
    <w:abstractNumId w:val="84"/>
  </w:num>
  <w:num w:numId="36">
    <w:abstractNumId w:val="77"/>
  </w:num>
  <w:num w:numId="37">
    <w:abstractNumId w:val="68"/>
  </w:num>
  <w:num w:numId="38">
    <w:abstractNumId w:val="34"/>
  </w:num>
  <w:num w:numId="39">
    <w:abstractNumId w:val="45"/>
  </w:num>
  <w:num w:numId="40">
    <w:abstractNumId w:val="58"/>
  </w:num>
  <w:num w:numId="41">
    <w:abstractNumId w:val="92"/>
  </w:num>
  <w:num w:numId="42">
    <w:abstractNumId w:val="81"/>
  </w:num>
  <w:num w:numId="43">
    <w:abstractNumId w:val="23"/>
  </w:num>
  <w:num w:numId="44">
    <w:abstractNumId w:val="67"/>
  </w:num>
  <w:num w:numId="45">
    <w:abstractNumId w:val="79"/>
  </w:num>
  <w:num w:numId="46">
    <w:abstractNumId w:val="69"/>
  </w:num>
  <w:num w:numId="47">
    <w:abstractNumId w:val="37"/>
  </w:num>
  <w:num w:numId="48">
    <w:abstractNumId w:val="41"/>
  </w:num>
  <w:num w:numId="49">
    <w:abstractNumId w:val="42"/>
  </w:num>
  <w:num w:numId="50">
    <w:abstractNumId w:val="85"/>
  </w:num>
  <w:num w:numId="51">
    <w:abstractNumId w:val="93"/>
  </w:num>
  <w:num w:numId="52">
    <w:abstractNumId w:val="94"/>
  </w:num>
  <w:num w:numId="53">
    <w:abstractNumId w:val="20"/>
  </w:num>
  <w:num w:numId="54">
    <w:abstractNumId w:val="71"/>
  </w:num>
  <w:num w:numId="55">
    <w:abstractNumId w:val="72"/>
  </w:num>
  <w:num w:numId="56">
    <w:abstractNumId w:val="13"/>
  </w:num>
  <w:num w:numId="57">
    <w:abstractNumId w:val="31"/>
  </w:num>
  <w:num w:numId="58">
    <w:abstractNumId w:val="87"/>
  </w:num>
  <w:num w:numId="59">
    <w:abstractNumId w:val="26"/>
  </w:num>
  <w:num w:numId="60">
    <w:abstractNumId w:val="46"/>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86"/>
  </w:num>
  <w:num w:numId="64">
    <w:abstractNumId w:val="29"/>
  </w:num>
  <w:num w:numId="65">
    <w:abstractNumId w:val="91"/>
  </w:num>
  <w:num w:numId="66">
    <w:abstractNumId w:val="49"/>
  </w:num>
  <w:num w:numId="67">
    <w:abstractNumId w:val="80"/>
  </w:num>
  <w:num w:numId="68">
    <w:abstractNumId w:val="96"/>
  </w:num>
  <w:num w:numId="69">
    <w:abstractNumId w:val="76"/>
  </w:num>
  <w:num w:numId="70">
    <w:abstractNumId w:val="82"/>
  </w:num>
  <w:num w:numId="71">
    <w:abstractNumId w:val="36"/>
  </w:num>
  <w:num w:numId="72">
    <w:abstractNumId w:val="19"/>
  </w:num>
  <w:num w:numId="73">
    <w:abstractNumId w:val="88"/>
  </w:num>
  <w:num w:numId="74">
    <w:abstractNumId w:val="74"/>
  </w:num>
  <w:num w:numId="75">
    <w:abstractNumId w:val="48"/>
  </w:num>
  <w:num w:numId="76">
    <w:abstractNumId w:val="90"/>
  </w:num>
  <w:num w:numId="77">
    <w:abstractNumId w:val="39"/>
  </w:num>
  <w:num w:numId="7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2"/>
  </w:num>
  <w:num w:numId="81">
    <w:abstractNumId w:val="44"/>
  </w:num>
  <w:num w:numId="82">
    <w:abstractNumId w:val="60"/>
  </w:num>
  <w:num w:numId="83">
    <w:abstractNumId w:val="52"/>
  </w:num>
  <w:num w:numId="84">
    <w:abstractNumId w:val="78"/>
  </w:num>
  <w:num w:numId="85">
    <w:abstractNumId w:val="24"/>
  </w:num>
  <w:num w:numId="86">
    <w:abstractNumId w:val="56"/>
  </w:num>
  <w:num w:numId="87">
    <w:abstractNumId w:val="96"/>
  </w:num>
  <w:num w:numId="88">
    <w:abstractNumId w:val="82"/>
    <w:lvlOverride w:ilvl="0">
      <w:startOverride w:val="1"/>
    </w:lvlOverride>
    <w:lvlOverride w:ilvl="1"/>
    <w:lvlOverride w:ilvl="2"/>
    <w:lvlOverride w:ilvl="3"/>
    <w:lvlOverride w:ilvl="4"/>
    <w:lvlOverride w:ilvl="5"/>
    <w:lvlOverride w:ilvl="6"/>
    <w:lvlOverride w:ilvl="7"/>
    <w:lvlOverride w:ilvl="8"/>
  </w:num>
  <w:num w:numId="89">
    <w:abstractNumId w:val="36"/>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8"/>
    <w:lvlOverride w:ilvl="0">
      <w:startOverride w:val="1"/>
    </w:lvlOverride>
    <w:lvlOverride w:ilvl="1"/>
    <w:lvlOverride w:ilvl="2"/>
    <w:lvlOverride w:ilvl="3"/>
    <w:lvlOverride w:ilvl="4"/>
    <w:lvlOverride w:ilvl="5"/>
    <w:lvlOverride w:ilvl="6"/>
    <w:lvlOverride w:ilvl="7"/>
    <w:lvlOverride w:ilvl="8"/>
  </w:num>
  <w:num w:numId="9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5393"/>
    <w:rsid w:val="000479BD"/>
    <w:rsid w:val="00047CEE"/>
    <w:rsid w:val="00050B25"/>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334"/>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A9C"/>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A89"/>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43FC"/>
    <w:rsid w:val="000D5482"/>
    <w:rsid w:val="000D56BB"/>
    <w:rsid w:val="000D5B0F"/>
    <w:rsid w:val="000D5BAF"/>
    <w:rsid w:val="000D6069"/>
    <w:rsid w:val="000D611D"/>
    <w:rsid w:val="000D6BC9"/>
    <w:rsid w:val="000D7D67"/>
    <w:rsid w:val="000E1A34"/>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6EF2"/>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54F"/>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298"/>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5D57"/>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94D"/>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29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6A56"/>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68A0"/>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576"/>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28"/>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2BFF"/>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2D6"/>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189E"/>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1B3"/>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3A2B"/>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45E8"/>
    <w:rsid w:val="00375053"/>
    <w:rsid w:val="00375285"/>
    <w:rsid w:val="003752C4"/>
    <w:rsid w:val="00375C5C"/>
    <w:rsid w:val="003764B6"/>
    <w:rsid w:val="003776D6"/>
    <w:rsid w:val="0038002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61B"/>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3B23"/>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30"/>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D05"/>
    <w:rsid w:val="00431E46"/>
    <w:rsid w:val="00432151"/>
    <w:rsid w:val="0043220B"/>
    <w:rsid w:val="00432C86"/>
    <w:rsid w:val="00433254"/>
    <w:rsid w:val="004332FB"/>
    <w:rsid w:val="00433B93"/>
    <w:rsid w:val="00433F96"/>
    <w:rsid w:val="004354F0"/>
    <w:rsid w:val="00435688"/>
    <w:rsid w:val="004356E4"/>
    <w:rsid w:val="004365AD"/>
    <w:rsid w:val="00437BE2"/>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E16"/>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7C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6D7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0FD"/>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00D"/>
    <w:rsid w:val="0057089E"/>
    <w:rsid w:val="00570B42"/>
    <w:rsid w:val="00570E42"/>
    <w:rsid w:val="00570F71"/>
    <w:rsid w:val="0057159C"/>
    <w:rsid w:val="00571B0B"/>
    <w:rsid w:val="00572004"/>
    <w:rsid w:val="0057380B"/>
    <w:rsid w:val="005742ED"/>
    <w:rsid w:val="0057469C"/>
    <w:rsid w:val="00574AC7"/>
    <w:rsid w:val="00574C8C"/>
    <w:rsid w:val="005761A7"/>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9631F"/>
    <w:rsid w:val="005A06AD"/>
    <w:rsid w:val="005A0B9D"/>
    <w:rsid w:val="005A0CDB"/>
    <w:rsid w:val="005A19AD"/>
    <w:rsid w:val="005A1D82"/>
    <w:rsid w:val="005A22E1"/>
    <w:rsid w:val="005A2406"/>
    <w:rsid w:val="005A2608"/>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BBF"/>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3CA"/>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BB5"/>
    <w:rsid w:val="00657DA4"/>
    <w:rsid w:val="0066088D"/>
    <w:rsid w:val="006622FD"/>
    <w:rsid w:val="0066294B"/>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5B51"/>
    <w:rsid w:val="006B64E7"/>
    <w:rsid w:val="006B6678"/>
    <w:rsid w:val="006B6B11"/>
    <w:rsid w:val="006B71AF"/>
    <w:rsid w:val="006B71F7"/>
    <w:rsid w:val="006C08F2"/>
    <w:rsid w:val="006C1F46"/>
    <w:rsid w:val="006C3530"/>
    <w:rsid w:val="006C475B"/>
    <w:rsid w:val="006C6740"/>
    <w:rsid w:val="006C6ECB"/>
    <w:rsid w:val="006D219E"/>
    <w:rsid w:val="006D2600"/>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5ED6"/>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0C2F"/>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200E"/>
    <w:rsid w:val="00733C22"/>
    <w:rsid w:val="00733F2D"/>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68B9"/>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D7A26"/>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09FB"/>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393"/>
    <w:rsid w:val="008B1436"/>
    <w:rsid w:val="008B19A5"/>
    <w:rsid w:val="008B2E1B"/>
    <w:rsid w:val="008B3EB1"/>
    <w:rsid w:val="008B3EB9"/>
    <w:rsid w:val="008B543E"/>
    <w:rsid w:val="008B5B2D"/>
    <w:rsid w:val="008B6377"/>
    <w:rsid w:val="008B6852"/>
    <w:rsid w:val="008B6F89"/>
    <w:rsid w:val="008B7D8E"/>
    <w:rsid w:val="008C0491"/>
    <w:rsid w:val="008C06A5"/>
    <w:rsid w:val="008C06EC"/>
    <w:rsid w:val="008C1AD1"/>
    <w:rsid w:val="008C2577"/>
    <w:rsid w:val="008C2C76"/>
    <w:rsid w:val="008C31CD"/>
    <w:rsid w:val="008C3E39"/>
    <w:rsid w:val="008C4AE7"/>
    <w:rsid w:val="008C5BCF"/>
    <w:rsid w:val="008C608A"/>
    <w:rsid w:val="008C6C34"/>
    <w:rsid w:val="008C7B26"/>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9FA"/>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16A5"/>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95"/>
    <w:rsid w:val="009859A5"/>
    <w:rsid w:val="009865E2"/>
    <w:rsid w:val="009866B8"/>
    <w:rsid w:val="00986BAF"/>
    <w:rsid w:val="00987EA0"/>
    <w:rsid w:val="00987F4B"/>
    <w:rsid w:val="00990457"/>
    <w:rsid w:val="009911DB"/>
    <w:rsid w:val="009920A7"/>
    <w:rsid w:val="00992725"/>
    <w:rsid w:val="00992AF5"/>
    <w:rsid w:val="009931DE"/>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42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301"/>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37B40"/>
    <w:rsid w:val="00A40CBB"/>
    <w:rsid w:val="00A42065"/>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4DF3"/>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1F93"/>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2D5"/>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42A"/>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8ED"/>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2522"/>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52"/>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0CEE"/>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DB4"/>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0EA2"/>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972"/>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6226"/>
    <w:rsid w:val="00CF7035"/>
    <w:rsid w:val="00CF730C"/>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58E"/>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17CED"/>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5D80"/>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0197"/>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376"/>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4EF"/>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19F7"/>
    <w:rsid w:val="00E12EC4"/>
    <w:rsid w:val="00E13740"/>
    <w:rsid w:val="00E1471B"/>
    <w:rsid w:val="00E148AE"/>
    <w:rsid w:val="00E14A34"/>
    <w:rsid w:val="00E14CE4"/>
    <w:rsid w:val="00E14F5A"/>
    <w:rsid w:val="00E15F97"/>
    <w:rsid w:val="00E15FBA"/>
    <w:rsid w:val="00E16397"/>
    <w:rsid w:val="00E16E15"/>
    <w:rsid w:val="00E16F6D"/>
    <w:rsid w:val="00E1709D"/>
    <w:rsid w:val="00E17547"/>
    <w:rsid w:val="00E178E6"/>
    <w:rsid w:val="00E17CF2"/>
    <w:rsid w:val="00E20021"/>
    <w:rsid w:val="00E233C0"/>
    <w:rsid w:val="00E24625"/>
    <w:rsid w:val="00E24745"/>
    <w:rsid w:val="00E24AF6"/>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3D4B"/>
    <w:rsid w:val="00E4438B"/>
    <w:rsid w:val="00E45562"/>
    <w:rsid w:val="00E45DA9"/>
    <w:rsid w:val="00E467AA"/>
    <w:rsid w:val="00E4731C"/>
    <w:rsid w:val="00E478F8"/>
    <w:rsid w:val="00E5079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4E6"/>
    <w:rsid w:val="00E61979"/>
    <w:rsid w:val="00E619DC"/>
    <w:rsid w:val="00E61D2D"/>
    <w:rsid w:val="00E62B70"/>
    <w:rsid w:val="00E62F16"/>
    <w:rsid w:val="00E640A0"/>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CC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94F"/>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EEF"/>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ABB"/>
    <w:rsid w:val="00F8662C"/>
    <w:rsid w:val="00F866EC"/>
    <w:rsid w:val="00F86CC6"/>
    <w:rsid w:val="00F86DEB"/>
    <w:rsid w:val="00F87D61"/>
    <w:rsid w:val="00F90205"/>
    <w:rsid w:val="00F9046E"/>
    <w:rsid w:val="00F9110C"/>
    <w:rsid w:val="00F91140"/>
    <w:rsid w:val="00F913A5"/>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0D0"/>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295"/>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9"/>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 w:type="character" w:styleId="Nierozpoznanawzmianka">
    <w:name w:val="Unresolved Mention"/>
    <w:basedOn w:val="Domylnaczcionkaakapitu"/>
    <w:uiPriority w:val="99"/>
    <w:semiHidden/>
    <w:unhideWhenUsed/>
    <w:rsid w:val="006B5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34595796">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7396337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153254909">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6.png"/><Relationship Id="rId39" Type="http://schemas.openxmlformats.org/officeDocument/2006/relationships/header" Target="header11.xml"/><Relationship Id="rId21" Type="http://schemas.openxmlformats.org/officeDocument/2006/relationships/image" Target="media/image2.png"/><Relationship Id="rId34"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apadotacji.gov.pl" TargetMode="External"/><Relationship Id="rId32" Type="http://schemas.openxmlformats.org/officeDocument/2006/relationships/hyperlink" Target="http://www.funduszeeuropejskie.gov.pl" TargetMode="External"/><Relationship Id="rId37" Type="http://schemas.openxmlformats.org/officeDocument/2006/relationships/hyperlink" Target="http://www.sl.gofin.pl/ustawa-z-dnia-29091994-r-o-rachunkowosci,i1n5pnz03,1.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hyperlink" Target="http://www.mapadotacji.gov.pl" TargetMode="External"/><Relationship Id="rId30" Type="http://schemas.openxmlformats.org/officeDocument/2006/relationships/image" Target="media/image9.png"/><Relationship Id="rId35" Type="http://schemas.openxmlformats.org/officeDocument/2006/relationships/hyperlink" Target="https://funduszeue.wzp.pl/poradniki_lista/zasady-komunikacji/"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png"/><Relationship Id="rId33" Type="http://schemas.openxmlformats.org/officeDocument/2006/relationships/hyperlink" Target="http://www.funduszeue.wzp.pl" TargetMode="Externa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541B4-BBCC-419D-8780-F50ED76C3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22044</Words>
  <Characters>132265</Characters>
  <Application>Microsoft Office Word</Application>
  <DocSecurity>0</DocSecurity>
  <Lines>1102</Lines>
  <Paragraphs>308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154001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3</cp:revision>
  <cp:lastPrinted>2023-07-07T13:00:00Z</cp:lastPrinted>
  <dcterms:created xsi:type="dcterms:W3CDTF">2025-12-09T12:06:00Z</dcterms:created>
  <dcterms:modified xsi:type="dcterms:W3CDTF">2026-01-02T08:54:00Z</dcterms:modified>
</cp:coreProperties>
</file>